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0A80" w:rsidRPr="00ED55D6" w:rsidRDefault="004D1DB7" w:rsidP="0098424B">
      <w:pPr>
        <w:tabs>
          <w:tab w:val="left" w:pos="2550"/>
        </w:tabs>
        <w:spacing w:line="312" w:lineRule="auto"/>
        <w:jc w:val="right"/>
        <w:outlineLvl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r w:rsidR="00200D6F">
        <w:rPr>
          <w:rFonts w:ascii="Arial" w:hAnsi="Arial" w:cs="Arial"/>
          <w:sz w:val="22"/>
          <w:szCs w:val="22"/>
        </w:rPr>
        <w:t>Mieszkowice</w:t>
      </w:r>
      <w:r w:rsidR="00C53386" w:rsidRPr="00ED55D6">
        <w:rPr>
          <w:rFonts w:ascii="Arial" w:hAnsi="Arial" w:cs="Arial"/>
          <w:sz w:val="22"/>
          <w:szCs w:val="22"/>
        </w:rPr>
        <w:t xml:space="preserve">, </w:t>
      </w:r>
      <w:r w:rsidR="00200D6F">
        <w:rPr>
          <w:rFonts w:ascii="Arial" w:hAnsi="Arial" w:cs="Arial"/>
          <w:sz w:val="22"/>
          <w:szCs w:val="22"/>
        </w:rPr>
        <w:t>25</w:t>
      </w:r>
      <w:r w:rsidR="00747604" w:rsidRPr="00ED55D6">
        <w:rPr>
          <w:rFonts w:ascii="Arial" w:hAnsi="Arial" w:cs="Arial"/>
          <w:sz w:val="22"/>
          <w:szCs w:val="22"/>
        </w:rPr>
        <w:t>.</w:t>
      </w:r>
      <w:r w:rsidR="00206212">
        <w:rPr>
          <w:rFonts w:ascii="Arial" w:hAnsi="Arial" w:cs="Arial"/>
          <w:sz w:val="22"/>
          <w:szCs w:val="22"/>
        </w:rPr>
        <w:t>1</w:t>
      </w:r>
      <w:r w:rsidR="00171C27">
        <w:rPr>
          <w:rFonts w:ascii="Arial" w:hAnsi="Arial" w:cs="Arial"/>
          <w:sz w:val="22"/>
          <w:szCs w:val="22"/>
        </w:rPr>
        <w:t>1</w:t>
      </w:r>
      <w:r w:rsidR="001932FB">
        <w:rPr>
          <w:rFonts w:ascii="Arial" w:hAnsi="Arial" w:cs="Arial"/>
          <w:sz w:val="22"/>
          <w:szCs w:val="22"/>
        </w:rPr>
        <w:t>.2019</w:t>
      </w:r>
      <w:r w:rsidR="00C53386" w:rsidRPr="00ED55D6">
        <w:rPr>
          <w:rFonts w:ascii="Arial" w:hAnsi="Arial" w:cs="Arial"/>
          <w:sz w:val="22"/>
          <w:szCs w:val="22"/>
        </w:rPr>
        <w:t xml:space="preserve"> </w:t>
      </w:r>
      <w:r w:rsidR="00DE0A80" w:rsidRPr="00ED55D6">
        <w:rPr>
          <w:rFonts w:ascii="Arial" w:hAnsi="Arial" w:cs="Arial"/>
          <w:sz w:val="22"/>
          <w:szCs w:val="22"/>
        </w:rPr>
        <w:t>r.</w:t>
      </w:r>
    </w:p>
    <w:p w:rsidR="00DE0A80" w:rsidRPr="00ED55D6" w:rsidRDefault="0017541B" w:rsidP="0098424B">
      <w:pPr>
        <w:tabs>
          <w:tab w:val="left" w:pos="2550"/>
        </w:tabs>
        <w:spacing w:line="312" w:lineRule="auto"/>
        <w:outlineLvl w:val="0"/>
        <w:rPr>
          <w:rFonts w:ascii="Arial" w:hAnsi="Arial" w:cs="Arial"/>
          <w:sz w:val="22"/>
          <w:szCs w:val="22"/>
        </w:rPr>
      </w:pPr>
      <w:r w:rsidRPr="00ED55D6">
        <w:rPr>
          <w:rFonts w:ascii="Arial" w:hAnsi="Arial" w:cs="Arial"/>
          <w:sz w:val="22"/>
          <w:szCs w:val="22"/>
        </w:rPr>
        <w:t xml:space="preserve">Zn. </w:t>
      </w:r>
      <w:proofErr w:type="spellStart"/>
      <w:r w:rsidR="006135FF">
        <w:rPr>
          <w:rFonts w:ascii="Arial" w:hAnsi="Arial" w:cs="Arial"/>
          <w:sz w:val="22"/>
          <w:szCs w:val="22"/>
        </w:rPr>
        <w:t>s</w:t>
      </w:r>
      <w:r w:rsidRPr="00ED55D6">
        <w:rPr>
          <w:rFonts w:ascii="Arial" w:hAnsi="Arial" w:cs="Arial"/>
          <w:sz w:val="22"/>
          <w:szCs w:val="22"/>
        </w:rPr>
        <w:t>pr</w:t>
      </w:r>
      <w:proofErr w:type="spellEnd"/>
      <w:r w:rsidRPr="00ED55D6">
        <w:rPr>
          <w:rFonts w:ascii="Arial" w:hAnsi="Arial" w:cs="Arial"/>
          <w:sz w:val="22"/>
          <w:szCs w:val="22"/>
        </w:rPr>
        <w:t xml:space="preserve">.: </w:t>
      </w:r>
      <w:r w:rsidR="001E2873" w:rsidRPr="00ED55D6">
        <w:rPr>
          <w:rFonts w:ascii="Arial" w:hAnsi="Arial" w:cs="Arial"/>
          <w:sz w:val="22"/>
          <w:szCs w:val="22"/>
        </w:rPr>
        <w:t>ZG</w:t>
      </w:r>
      <w:r w:rsidR="00C53386" w:rsidRPr="00ED55D6">
        <w:rPr>
          <w:rFonts w:ascii="Arial" w:hAnsi="Arial" w:cs="Arial"/>
          <w:sz w:val="22"/>
          <w:szCs w:val="22"/>
        </w:rPr>
        <w:t>.</w:t>
      </w:r>
      <w:r w:rsidR="001E2873" w:rsidRPr="00ED55D6">
        <w:rPr>
          <w:rFonts w:ascii="Arial" w:hAnsi="Arial" w:cs="Arial"/>
          <w:sz w:val="22"/>
          <w:szCs w:val="22"/>
        </w:rPr>
        <w:t>2217</w:t>
      </w:r>
      <w:r w:rsidR="00501FDE" w:rsidRPr="00ED55D6">
        <w:rPr>
          <w:rFonts w:ascii="Arial" w:hAnsi="Arial" w:cs="Arial"/>
          <w:sz w:val="22"/>
          <w:szCs w:val="22"/>
        </w:rPr>
        <w:t>.</w:t>
      </w:r>
      <w:r w:rsidR="006260CC">
        <w:rPr>
          <w:rFonts w:ascii="Arial" w:hAnsi="Arial" w:cs="Arial"/>
          <w:sz w:val="22"/>
          <w:szCs w:val="22"/>
        </w:rPr>
        <w:t>1.</w:t>
      </w:r>
      <w:r w:rsidR="00200D6F">
        <w:rPr>
          <w:rFonts w:ascii="Arial" w:hAnsi="Arial" w:cs="Arial"/>
          <w:sz w:val="22"/>
          <w:szCs w:val="22"/>
        </w:rPr>
        <w:t>1</w:t>
      </w:r>
      <w:r w:rsidR="001E2873" w:rsidRPr="00ED55D6">
        <w:rPr>
          <w:rFonts w:ascii="Arial" w:hAnsi="Arial" w:cs="Arial"/>
          <w:sz w:val="22"/>
          <w:szCs w:val="22"/>
        </w:rPr>
        <w:t>.</w:t>
      </w:r>
      <w:r w:rsidR="00E53D99">
        <w:rPr>
          <w:rFonts w:ascii="Arial" w:hAnsi="Arial" w:cs="Arial"/>
          <w:sz w:val="22"/>
          <w:szCs w:val="22"/>
        </w:rPr>
        <w:t>2019</w:t>
      </w:r>
    </w:p>
    <w:p w:rsidR="00347FFD" w:rsidRPr="00ED55D6" w:rsidRDefault="00347FFD" w:rsidP="0098424B">
      <w:pPr>
        <w:tabs>
          <w:tab w:val="left" w:pos="2550"/>
        </w:tabs>
        <w:spacing w:line="312" w:lineRule="auto"/>
        <w:outlineLvl w:val="0"/>
        <w:rPr>
          <w:rFonts w:ascii="Arial" w:hAnsi="Arial" w:cs="Arial"/>
          <w:sz w:val="22"/>
          <w:szCs w:val="22"/>
        </w:rPr>
      </w:pPr>
    </w:p>
    <w:p w:rsidR="00133F4E" w:rsidRDefault="00133F4E" w:rsidP="00133F4E">
      <w:pPr>
        <w:pStyle w:val="LPadresatpisma-osoba"/>
        <w:spacing w:line="312" w:lineRule="auto"/>
        <w:rPr>
          <w:sz w:val="22"/>
          <w:szCs w:val="22"/>
        </w:rPr>
      </w:pPr>
    </w:p>
    <w:p w:rsidR="0024451B" w:rsidRPr="0024451B" w:rsidRDefault="0024451B" w:rsidP="0024451B">
      <w:pPr>
        <w:spacing w:line="276" w:lineRule="auto"/>
        <w:jc w:val="center"/>
        <w:rPr>
          <w:rStyle w:val="LPPogrubienie"/>
          <w:rFonts w:ascii="Arial" w:hAnsi="Arial" w:cs="Arial"/>
          <w:sz w:val="22"/>
          <w:szCs w:val="22"/>
          <w:lang w:val="pl-PL"/>
        </w:rPr>
      </w:pPr>
      <w:r w:rsidRPr="0024451B">
        <w:rPr>
          <w:rStyle w:val="LPPogrubienie"/>
          <w:rFonts w:ascii="Arial" w:hAnsi="Arial" w:cs="Arial"/>
          <w:sz w:val="22"/>
          <w:szCs w:val="22"/>
          <w:lang w:val="pl-PL"/>
        </w:rPr>
        <w:t>Warunki zapewnienia dostępu</w:t>
      </w:r>
    </w:p>
    <w:p w:rsidR="0024451B" w:rsidRPr="0024451B" w:rsidRDefault="0024451B" w:rsidP="0024451B">
      <w:pPr>
        <w:spacing w:line="276" w:lineRule="auto"/>
        <w:jc w:val="center"/>
        <w:rPr>
          <w:rStyle w:val="LPzwykly"/>
          <w:rFonts w:ascii="Arial" w:hAnsi="Arial" w:cs="Arial"/>
          <w:sz w:val="22"/>
          <w:szCs w:val="22"/>
        </w:rPr>
      </w:pPr>
      <w:r w:rsidRPr="0024451B">
        <w:rPr>
          <w:rStyle w:val="LPzwykly"/>
          <w:rFonts w:ascii="Arial" w:hAnsi="Arial" w:cs="Arial"/>
          <w:sz w:val="22"/>
          <w:szCs w:val="22"/>
        </w:rPr>
        <w:t>do nieruchomości pozostających w zarz</w:t>
      </w:r>
      <w:r w:rsidR="00200D6F">
        <w:rPr>
          <w:rStyle w:val="LPzwykly"/>
          <w:rFonts w:ascii="Arial" w:hAnsi="Arial" w:cs="Arial"/>
          <w:sz w:val="22"/>
          <w:szCs w:val="22"/>
        </w:rPr>
        <w:t>ądzie PGL LP Nadleśnictwa Mieszkowice</w:t>
      </w:r>
      <w:r w:rsidRPr="0024451B">
        <w:rPr>
          <w:rStyle w:val="LPzwykly"/>
          <w:rFonts w:ascii="Arial" w:hAnsi="Arial" w:cs="Arial"/>
          <w:sz w:val="22"/>
          <w:szCs w:val="22"/>
        </w:rPr>
        <w:t>,</w:t>
      </w:r>
    </w:p>
    <w:p w:rsidR="0024451B" w:rsidRPr="0024451B" w:rsidRDefault="0024451B" w:rsidP="0024451B">
      <w:pPr>
        <w:spacing w:line="276" w:lineRule="auto"/>
        <w:jc w:val="center"/>
        <w:rPr>
          <w:rStyle w:val="LPzwykly"/>
          <w:rFonts w:ascii="Arial" w:hAnsi="Arial" w:cs="Arial"/>
          <w:sz w:val="22"/>
          <w:szCs w:val="22"/>
        </w:rPr>
      </w:pPr>
      <w:r w:rsidRPr="0024451B">
        <w:rPr>
          <w:rStyle w:val="LPzwykly"/>
          <w:rFonts w:ascii="Arial" w:hAnsi="Arial" w:cs="Arial"/>
          <w:sz w:val="22"/>
          <w:szCs w:val="22"/>
        </w:rPr>
        <w:t>o którym mowa w art. 30 ust. 1 i 3 ustawy z dnia 7 maja 2010 r.</w:t>
      </w:r>
    </w:p>
    <w:p w:rsidR="0024451B" w:rsidRPr="0024451B" w:rsidRDefault="0024451B" w:rsidP="0024451B">
      <w:pPr>
        <w:spacing w:line="276" w:lineRule="auto"/>
        <w:jc w:val="center"/>
        <w:rPr>
          <w:rStyle w:val="LPzwykly"/>
          <w:rFonts w:ascii="Arial" w:hAnsi="Arial" w:cs="Arial"/>
          <w:sz w:val="22"/>
          <w:szCs w:val="22"/>
        </w:rPr>
      </w:pPr>
      <w:r w:rsidRPr="0024451B">
        <w:rPr>
          <w:rStyle w:val="LPzwykly"/>
          <w:rFonts w:ascii="Arial" w:hAnsi="Arial" w:cs="Arial"/>
          <w:sz w:val="22"/>
          <w:szCs w:val="22"/>
        </w:rPr>
        <w:t>o wspieraniu rozwoju usług i sieci telekomunikacyjnych</w:t>
      </w:r>
    </w:p>
    <w:p w:rsidR="0024451B" w:rsidRDefault="0024451B" w:rsidP="0024451B">
      <w:pPr>
        <w:spacing w:line="276" w:lineRule="auto"/>
        <w:jc w:val="center"/>
        <w:rPr>
          <w:rStyle w:val="LPzwykly"/>
          <w:rFonts w:ascii="Arial" w:hAnsi="Arial" w:cs="Arial"/>
          <w:sz w:val="22"/>
          <w:szCs w:val="22"/>
        </w:rPr>
      </w:pPr>
      <w:r w:rsidRPr="0024451B">
        <w:rPr>
          <w:rStyle w:val="LPzwykly"/>
          <w:rFonts w:ascii="Arial" w:hAnsi="Arial" w:cs="Arial"/>
          <w:sz w:val="22"/>
          <w:szCs w:val="22"/>
        </w:rPr>
        <w:t>(Dz. U. z 2017 r. poz. 2062, z 2018r. poz. 1118 oraz z 2019r. poz. 1815</w:t>
      </w:r>
    </w:p>
    <w:p w:rsidR="0024451B" w:rsidRPr="0024451B" w:rsidRDefault="0024451B" w:rsidP="0024451B">
      <w:pPr>
        <w:spacing w:line="276" w:lineRule="auto"/>
        <w:jc w:val="center"/>
        <w:rPr>
          <w:rStyle w:val="LPzwykly"/>
          <w:rFonts w:ascii="Arial" w:hAnsi="Arial" w:cs="Arial"/>
          <w:sz w:val="22"/>
          <w:szCs w:val="22"/>
        </w:rPr>
      </w:pPr>
      <w:r w:rsidRPr="0024451B">
        <w:rPr>
          <w:rStyle w:val="LPzwykly"/>
          <w:rFonts w:ascii="Arial" w:hAnsi="Arial" w:cs="Arial"/>
          <w:sz w:val="22"/>
          <w:szCs w:val="22"/>
        </w:rPr>
        <w:t>oraz umieszczania na nieruchomości obiektów i urządzeń,</w:t>
      </w:r>
    </w:p>
    <w:p w:rsidR="0024451B" w:rsidRPr="0024451B" w:rsidRDefault="0024451B" w:rsidP="0024451B">
      <w:pPr>
        <w:spacing w:line="276" w:lineRule="auto"/>
        <w:jc w:val="center"/>
        <w:rPr>
          <w:rStyle w:val="LPzwykly"/>
          <w:rFonts w:ascii="Arial" w:hAnsi="Arial" w:cs="Arial"/>
          <w:sz w:val="22"/>
          <w:szCs w:val="22"/>
        </w:rPr>
      </w:pPr>
      <w:r w:rsidRPr="0024451B">
        <w:rPr>
          <w:rStyle w:val="LPzwykly"/>
          <w:rFonts w:ascii="Arial" w:hAnsi="Arial" w:cs="Arial"/>
          <w:sz w:val="22"/>
          <w:szCs w:val="22"/>
        </w:rPr>
        <w:t>o którym mowa w art. 33 ust. 1 tej ustawy.</w:t>
      </w:r>
    </w:p>
    <w:p w:rsidR="0024451B" w:rsidRPr="00DA5688" w:rsidRDefault="0024451B" w:rsidP="0024451B"/>
    <w:p w:rsidR="00FE628D" w:rsidRPr="0024451B" w:rsidRDefault="00FE628D" w:rsidP="0024451B">
      <w:pPr>
        <w:pStyle w:val="LPadresatpisma-osoba"/>
        <w:spacing w:line="276" w:lineRule="auto"/>
        <w:ind w:left="0"/>
        <w:rPr>
          <w:sz w:val="22"/>
          <w:szCs w:val="22"/>
        </w:rPr>
      </w:pPr>
    </w:p>
    <w:p w:rsidR="00AF754A" w:rsidRPr="00AF754A" w:rsidRDefault="00AF754A" w:rsidP="00AF754A">
      <w:pPr>
        <w:pStyle w:val="Default"/>
        <w:spacing w:before="120" w:after="120"/>
        <w:ind w:left="709" w:hanging="709"/>
        <w:jc w:val="both"/>
        <w:rPr>
          <w:b/>
          <w:color w:val="auto"/>
          <w:sz w:val="22"/>
          <w:szCs w:val="22"/>
        </w:rPr>
      </w:pPr>
      <w:r w:rsidRPr="00AF754A">
        <w:rPr>
          <w:b/>
          <w:color w:val="auto"/>
          <w:sz w:val="22"/>
          <w:szCs w:val="22"/>
        </w:rPr>
        <w:t xml:space="preserve">§ </w:t>
      </w:r>
      <w:r>
        <w:rPr>
          <w:b/>
          <w:color w:val="auto"/>
          <w:sz w:val="22"/>
          <w:szCs w:val="22"/>
        </w:rPr>
        <w:t>1</w:t>
      </w:r>
      <w:r w:rsidRPr="00AF754A">
        <w:rPr>
          <w:b/>
          <w:color w:val="auto"/>
          <w:sz w:val="22"/>
          <w:szCs w:val="22"/>
        </w:rPr>
        <w:t xml:space="preserve">. Warunki związane z wybudowaniem, eksploatacją, naprawą, remontem lub przebudową infrastruktury telekomunikacyjnej, w szczególności warunki wejścia na </w:t>
      </w:r>
      <w:r w:rsidR="007F1800">
        <w:rPr>
          <w:b/>
          <w:color w:val="auto"/>
          <w:sz w:val="22"/>
          <w:szCs w:val="22"/>
        </w:rPr>
        <w:t>grunty zarz</w:t>
      </w:r>
      <w:r w:rsidR="00200D6F">
        <w:rPr>
          <w:b/>
          <w:color w:val="auto"/>
          <w:sz w:val="22"/>
          <w:szCs w:val="22"/>
        </w:rPr>
        <w:t>ądzane przez Nadleśnictwo Mieszkowice</w:t>
      </w:r>
      <w:r w:rsidRPr="00AF754A">
        <w:rPr>
          <w:b/>
          <w:color w:val="auto"/>
          <w:sz w:val="22"/>
          <w:szCs w:val="22"/>
        </w:rPr>
        <w:t xml:space="preserve">.  </w:t>
      </w:r>
    </w:p>
    <w:p w:rsidR="00AF754A" w:rsidRPr="00AF754A" w:rsidRDefault="00AF754A" w:rsidP="00AF754A">
      <w:pPr>
        <w:pStyle w:val="Default"/>
        <w:numPr>
          <w:ilvl w:val="0"/>
          <w:numId w:val="27"/>
        </w:numPr>
        <w:spacing w:after="120"/>
        <w:ind w:left="284" w:hanging="284"/>
        <w:jc w:val="both"/>
        <w:rPr>
          <w:color w:val="auto"/>
          <w:sz w:val="22"/>
          <w:szCs w:val="22"/>
        </w:rPr>
      </w:pPr>
      <w:r w:rsidRPr="00AF754A">
        <w:rPr>
          <w:color w:val="auto"/>
          <w:sz w:val="22"/>
          <w:szCs w:val="22"/>
        </w:rPr>
        <w:t xml:space="preserve">Jeżeli z wniosku o </w:t>
      </w:r>
      <w:r w:rsidR="007F1800">
        <w:rPr>
          <w:color w:val="auto"/>
          <w:sz w:val="22"/>
          <w:szCs w:val="22"/>
        </w:rPr>
        <w:t xml:space="preserve">udostępnienie nieruchomości </w:t>
      </w:r>
      <w:r w:rsidRPr="00AF754A">
        <w:rPr>
          <w:color w:val="auto"/>
          <w:sz w:val="22"/>
          <w:szCs w:val="22"/>
        </w:rPr>
        <w:t xml:space="preserve">bądź dalszych ustaleń z Operatorem wynika, że </w:t>
      </w:r>
      <w:r w:rsidRPr="00AF754A">
        <w:rPr>
          <w:sz w:val="22"/>
          <w:szCs w:val="22"/>
        </w:rPr>
        <w:t>obiekt lub urządzenie infrastruktury telekomunikacyjnej</w:t>
      </w:r>
      <w:r w:rsidRPr="00AF754A">
        <w:rPr>
          <w:color w:val="auto"/>
          <w:sz w:val="22"/>
          <w:szCs w:val="22"/>
        </w:rPr>
        <w:t>:</w:t>
      </w:r>
    </w:p>
    <w:p w:rsidR="00AF754A" w:rsidRDefault="00AF754A" w:rsidP="00AF754A">
      <w:pPr>
        <w:pStyle w:val="Akapitzlist"/>
        <w:numPr>
          <w:ilvl w:val="0"/>
          <w:numId w:val="37"/>
        </w:numPr>
        <w:tabs>
          <w:tab w:val="left" w:pos="0"/>
        </w:tabs>
        <w:suppressAutoHyphens w:val="0"/>
        <w:spacing w:after="0" w:line="240" w:lineRule="auto"/>
        <w:ind w:left="624" w:hanging="340"/>
        <w:contextualSpacing/>
        <w:rPr>
          <w:rFonts w:ascii="Arial" w:hAnsi="Arial" w:cs="Arial"/>
        </w:rPr>
      </w:pPr>
      <w:r w:rsidRPr="00AF754A">
        <w:rPr>
          <w:rFonts w:ascii="Arial" w:hAnsi="Arial" w:cs="Arial"/>
        </w:rPr>
        <w:t>zlokalizowane zostaną w drodze leśnej,</w:t>
      </w:r>
    </w:p>
    <w:p w:rsidR="00AF754A" w:rsidRPr="00AF754A" w:rsidRDefault="00AF754A" w:rsidP="00AF754A">
      <w:pPr>
        <w:pStyle w:val="Akapitzlist"/>
        <w:tabs>
          <w:tab w:val="left" w:pos="0"/>
        </w:tabs>
        <w:suppressAutoHyphens w:val="0"/>
        <w:spacing w:after="0" w:line="240" w:lineRule="auto"/>
        <w:ind w:left="624"/>
        <w:contextualSpacing/>
        <w:rPr>
          <w:rFonts w:ascii="Arial" w:hAnsi="Arial" w:cs="Arial"/>
        </w:rPr>
      </w:pPr>
      <w:r w:rsidRPr="00AF754A">
        <w:rPr>
          <w:rFonts w:ascii="Arial" w:hAnsi="Arial" w:cs="Arial"/>
        </w:rPr>
        <w:t xml:space="preserve">lub </w:t>
      </w:r>
    </w:p>
    <w:p w:rsidR="00AF754A" w:rsidRPr="00AF754A" w:rsidRDefault="00AF754A" w:rsidP="00AF754A">
      <w:pPr>
        <w:pStyle w:val="Akapitzlist"/>
        <w:numPr>
          <w:ilvl w:val="0"/>
          <w:numId w:val="37"/>
        </w:numPr>
        <w:tabs>
          <w:tab w:val="left" w:pos="0"/>
        </w:tabs>
        <w:suppressAutoHyphens w:val="0"/>
        <w:spacing w:after="0" w:line="240" w:lineRule="auto"/>
        <w:ind w:left="624" w:hanging="340"/>
        <w:contextualSpacing/>
        <w:rPr>
          <w:rFonts w:ascii="Arial" w:hAnsi="Arial" w:cs="Arial"/>
        </w:rPr>
      </w:pPr>
      <w:r w:rsidRPr="00AF754A">
        <w:rPr>
          <w:rFonts w:ascii="Arial" w:hAnsi="Arial" w:cs="Arial"/>
        </w:rPr>
        <w:t>zl</w:t>
      </w:r>
      <w:r w:rsidRPr="00AF754A">
        <w:rPr>
          <w:rFonts w:ascii="Arial" w:hAnsi="Arial" w:cs="Arial"/>
          <w:bCs/>
          <w:shd w:val="clear" w:color="auto" w:fill="FFFFFF"/>
        </w:rPr>
        <w:t>o</w:t>
      </w:r>
      <w:r w:rsidRPr="00AF754A">
        <w:rPr>
          <w:rFonts w:ascii="Arial" w:hAnsi="Arial" w:cs="Arial"/>
        </w:rPr>
        <w:t xml:space="preserve">kalizowane zostaną przy ścianie drzewostanu w niezalesionym pasie gruntu, </w:t>
      </w:r>
      <w:r w:rsidRPr="00AF754A">
        <w:rPr>
          <w:rFonts w:ascii="Arial" w:hAnsi="Arial" w:cs="Arial"/>
        </w:rPr>
        <w:br/>
        <w:t xml:space="preserve">lub </w:t>
      </w:r>
    </w:p>
    <w:p w:rsidR="00AF754A" w:rsidRPr="00AF754A" w:rsidRDefault="00AF754A" w:rsidP="00AF754A">
      <w:pPr>
        <w:pStyle w:val="Akapitzlist"/>
        <w:numPr>
          <w:ilvl w:val="0"/>
          <w:numId w:val="37"/>
        </w:numPr>
        <w:tabs>
          <w:tab w:val="left" w:pos="0"/>
        </w:tabs>
        <w:suppressAutoHyphens w:val="0"/>
        <w:spacing w:after="0" w:line="240" w:lineRule="auto"/>
        <w:ind w:left="624" w:hanging="340"/>
        <w:contextualSpacing/>
        <w:rPr>
          <w:rFonts w:ascii="Arial" w:hAnsi="Arial" w:cs="Arial"/>
        </w:rPr>
      </w:pPr>
      <w:r w:rsidRPr="00AF754A">
        <w:rPr>
          <w:rFonts w:ascii="Arial" w:hAnsi="Arial" w:cs="Arial"/>
          <w:bCs/>
          <w:shd w:val="clear" w:color="auto" w:fill="FFFFFF"/>
        </w:rPr>
        <w:t>zlokalizowane</w:t>
      </w:r>
      <w:r w:rsidRPr="00AF754A">
        <w:rPr>
          <w:rFonts w:ascii="Arial" w:hAnsi="Arial" w:cs="Arial"/>
        </w:rPr>
        <w:t xml:space="preserve"> zostaną w korytarzu istniejących sieci (gazowych, elektroenergetycznych, wodociągowych, kanalizacyjnych itp.) – z zachowaniem ich przebiegu i stref technologicznych, </w:t>
      </w:r>
      <w:r w:rsidRPr="00AF754A">
        <w:rPr>
          <w:rFonts w:ascii="Arial" w:hAnsi="Arial" w:cs="Arial"/>
        </w:rPr>
        <w:br/>
        <w:t xml:space="preserve">lub </w:t>
      </w:r>
    </w:p>
    <w:p w:rsidR="00AF754A" w:rsidRPr="00AF754A" w:rsidRDefault="00AF754A" w:rsidP="00AF754A">
      <w:pPr>
        <w:pStyle w:val="Akapitzlist"/>
        <w:numPr>
          <w:ilvl w:val="0"/>
          <w:numId w:val="37"/>
        </w:numPr>
        <w:tabs>
          <w:tab w:val="left" w:pos="0"/>
        </w:tabs>
        <w:suppressAutoHyphens w:val="0"/>
        <w:spacing w:after="0" w:line="240" w:lineRule="auto"/>
        <w:ind w:left="624" w:hanging="340"/>
        <w:contextualSpacing/>
        <w:rPr>
          <w:rFonts w:ascii="Arial" w:hAnsi="Arial" w:cs="Arial"/>
        </w:rPr>
      </w:pPr>
      <w:r w:rsidRPr="00AF754A">
        <w:rPr>
          <w:rFonts w:ascii="Arial" w:hAnsi="Arial" w:cs="Arial"/>
          <w:bCs/>
          <w:shd w:val="clear" w:color="auto" w:fill="FFFFFF"/>
        </w:rPr>
        <w:t>wykonane</w:t>
      </w:r>
      <w:r w:rsidRPr="00AF754A">
        <w:rPr>
          <w:rFonts w:ascii="Arial" w:hAnsi="Arial" w:cs="Arial"/>
        </w:rPr>
        <w:t xml:space="preserve"> zostaną metodą </w:t>
      </w:r>
      <w:proofErr w:type="spellStart"/>
      <w:r w:rsidRPr="00AF754A">
        <w:rPr>
          <w:rFonts w:ascii="Arial" w:hAnsi="Arial" w:cs="Arial"/>
        </w:rPr>
        <w:t>przecisku</w:t>
      </w:r>
      <w:proofErr w:type="spellEnd"/>
      <w:r w:rsidRPr="00AF754A">
        <w:rPr>
          <w:rFonts w:ascii="Arial" w:hAnsi="Arial" w:cs="Arial"/>
        </w:rPr>
        <w:t xml:space="preserve"> lub przewiertu sterowanego, z zastrzeżeniem możliwości dalszego prowadzenia gospodarki leśnej,</w:t>
      </w:r>
    </w:p>
    <w:p w:rsidR="00AF754A" w:rsidRPr="007F1800" w:rsidRDefault="00AF754A" w:rsidP="00AF754A">
      <w:pPr>
        <w:spacing w:before="120" w:after="120" w:line="240" w:lineRule="auto"/>
        <w:ind w:left="284"/>
        <w:rPr>
          <w:rFonts w:ascii="Arial" w:hAnsi="Arial" w:cs="Arial"/>
          <w:sz w:val="22"/>
          <w:szCs w:val="22"/>
        </w:rPr>
      </w:pPr>
      <w:r w:rsidRPr="007F1800">
        <w:rPr>
          <w:rFonts w:ascii="Arial" w:hAnsi="Arial" w:cs="Arial"/>
          <w:sz w:val="22"/>
          <w:szCs w:val="22"/>
        </w:rPr>
        <w:t xml:space="preserve">oraz </w:t>
      </w:r>
    </w:p>
    <w:p w:rsidR="00AF754A" w:rsidRPr="00AF754A" w:rsidRDefault="007F1800" w:rsidP="00AF754A">
      <w:pPr>
        <w:pStyle w:val="Akapitzlist"/>
        <w:numPr>
          <w:ilvl w:val="0"/>
          <w:numId w:val="37"/>
        </w:numPr>
        <w:tabs>
          <w:tab w:val="left" w:pos="0"/>
        </w:tabs>
        <w:suppressAutoHyphens w:val="0"/>
        <w:spacing w:after="0" w:line="240" w:lineRule="auto"/>
        <w:ind w:left="624" w:hanging="340"/>
        <w:contextualSpacing/>
        <w:rPr>
          <w:rFonts w:ascii="Arial" w:hAnsi="Arial" w:cs="Arial"/>
          <w:bCs/>
          <w:shd w:val="clear" w:color="auto" w:fill="FFFFFF"/>
        </w:rPr>
      </w:pPr>
      <w:r>
        <w:rPr>
          <w:rFonts w:ascii="Arial" w:hAnsi="Arial" w:cs="Arial"/>
          <w:bCs/>
          <w:shd w:val="clear" w:color="auto" w:fill="FFFFFF"/>
        </w:rPr>
        <w:t>p</w:t>
      </w:r>
      <w:r w:rsidR="00AF754A" w:rsidRPr="00AF754A">
        <w:rPr>
          <w:rFonts w:ascii="Arial" w:hAnsi="Arial" w:cs="Arial"/>
          <w:bCs/>
          <w:shd w:val="clear" w:color="auto" w:fill="FFFFFF"/>
        </w:rPr>
        <w:t xml:space="preserve">as gruntu przewidziany pod inwestycję (zarówno na etapie realizacji inwestycji jak </w:t>
      </w:r>
      <w:r>
        <w:rPr>
          <w:rFonts w:ascii="Arial" w:hAnsi="Arial" w:cs="Arial"/>
          <w:bCs/>
          <w:shd w:val="clear" w:color="auto" w:fill="FFFFFF"/>
        </w:rPr>
        <w:t xml:space="preserve">                        </w:t>
      </w:r>
      <w:r w:rsidR="00AF754A" w:rsidRPr="00AF754A">
        <w:rPr>
          <w:rFonts w:ascii="Arial" w:hAnsi="Arial" w:cs="Arial"/>
          <w:bCs/>
          <w:shd w:val="clear" w:color="auto" w:fill="FFFFFF"/>
        </w:rPr>
        <w:t>i w trakcie eksploatacji) nie przekroczy szerokości 2m</w:t>
      </w:r>
      <w:r>
        <w:rPr>
          <w:rFonts w:ascii="Arial" w:hAnsi="Arial" w:cs="Arial"/>
          <w:bCs/>
          <w:shd w:val="clear" w:color="auto" w:fill="FFFFFF"/>
        </w:rPr>
        <w:t>,</w:t>
      </w:r>
      <w:r w:rsidR="00AF754A" w:rsidRPr="00AF754A">
        <w:rPr>
          <w:rFonts w:ascii="Arial" w:hAnsi="Arial" w:cs="Arial"/>
          <w:bCs/>
          <w:shd w:val="clear" w:color="auto" w:fill="FFFFFF"/>
        </w:rPr>
        <w:t xml:space="preserve"> </w:t>
      </w:r>
    </w:p>
    <w:p w:rsidR="00AF754A" w:rsidRPr="00AF754A" w:rsidRDefault="00AF754A" w:rsidP="00AF754A">
      <w:pPr>
        <w:pStyle w:val="Akapitzlist"/>
        <w:numPr>
          <w:ilvl w:val="0"/>
          <w:numId w:val="37"/>
        </w:numPr>
        <w:tabs>
          <w:tab w:val="left" w:pos="0"/>
        </w:tabs>
        <w:suppressAutoHyphens w:val="0"/>
        <w:spacing w:after="0" w:line="240" w:lineRule="auto"/>
        <w:ind w:left="624" w:hanging="340"/>
        <w:contextualSpacing/>
        <w:rPr>
          <w:rFonts w:ascii="Arial" w:hAnsi="Arial" w:cs="Arial"/>
          <w:bCs/>
          <w:shd w:val="clear" w:color="auto" w:fill="FFFFFF"/>
        </w:rPr>
      </w:pPr>
      <w:r w:rsidRPr="00AF754A">
        <w:rPr>
          <w:rFonts w:ascii="Arial" w:hAnsi="Arial" w:cs="Arial"/>
          <w:bCs/>
          <w:shd w:val="clear" w:color="auto" w:fill="FFFFFF"/>
        </w:rPr>
        <w:t xml:space="preserve">realizacja inwestycji nie będzie wymagała wycinki drzew </w:t>
      </w:r>
    </w:p>
    <w:p w:rsidR="00AF754A" w:rsidRPr="00AF754A" w:rsidRDefault="007F1800" w:rsidP="00AF754A">
      <w:pPr>
        <w:spacing w:before="120" w:after="120" w:line="240" w:lineRule="auto"/>
        <w:ind w:left="284"/>
        <w:rPr>
          <w:rFonts w:ascii="Arial" w:hAnsi="Arial" w:cs="Arial"/>
        </w:rPr>
      </w:pPr>
      <w:r>
        <w:rPr>
          <w:rFonts w:ascii="Arial" w:hAnsi="Arial" w:cs="Arial"/>
          <w:sz w:val="22"/>
          <w:szCs w:val="22"/>
        </w:rPr>
        <w:t xml:space="preserve">umieszczenie infrastruktury </w:t>
      </w:r>
      <w:r w:rsidR="00AF754A" w:rsidRPr="007F1800">
        <w:rPr>
          <w:rFonts w:ascii="Arial" w:hAnsi="Arial" w:cs="Arial"/>
          <w:sz w:val="22"/>
          <w:szCs w:val="22"/>
        </w:rPr>
        <w:t xml:space="preserve">nie </w:t>
      </w:r>
      <w:r w:rsidR="00536806">
        <w:rPr>
          <w:rFonts w:ascii="Arial" w:hAnsi="Arial" w:cs="Arial"/>
          <w:sz w:val="22"/>
          <w:szCs w:val="22"/>
        </w:rPr>
        <w:t xml:space="preserve">będzie </w:t>
      </w:r>
      <w:r w:rsidR="00AF754A" w:rsidRPr="007F1800">
        <w:rPr>
          <w:rFonts w:ascii="Arial" w:hAnsi="Arial" w:cs="Arial"/>
          <w:sz w:val="22"/>
          <w:szCs w:val="22"/>
        </w:rPr>
        <w:t>wymaga</w:t>
      </w:r>
      <w:r w:rsidR="00536806">
        <w:rPr>
          <w:rFonts w:ascii="Arial" w:hAnsi="Arial" w:cs="Arial"/>
          <w:sz w:val="22"/>
          <w:szCs w:val="22"/>
        </w:rPr>
        <w:t>ło</w:t>
      </w:r>
      <w:r w:rsidR="00AF754A" w:rsidRPr="007F1800">
        <w:rPr>
          <w:rFonts w:ascii="Arial" w:hAnsi="Arial" w:cs="Arial"/>
          <w:sz w:val="22"/>
          <w:szCs w:val="22"/>
        </w:rPr>
        <w:t xml:space="preserve"> uzyskiwania zgód na wyłączenie gruntów leśnych z produkcji</w:t>
      </w:r>
      <w:r>
        <w:rPr>
          <w:rFonts w:ascii="Arial" w:hAnsi="Arial" w:cs="Arial"/>
          <w:sz w:val="22"/>
          <w:szCs w:val="22"/>
        </w:rPr>
        <w:t xml:space="preserve"> </w:t>
      </w:r>
      <w:r w:rsidR="00AF754A" w:rsidRPr="007F1800">
        <w:rPr>
          <w:rFonts w:ascii="Arial" w:hAnsi="Arial" w:cs="Arial"/>
          <w:sz w:val="22"/>
          <w:szCs w:val="22"/>
        </w:rPr>
        <w:t>w postępowaniach opisanych art. 11 Ustawy o ochronie gruntów rolnych i leśnych</w:t>
      </w:r>
      <w:r w:rsidR="00AF754A" w:rsidRPr="00AF754A">
        <w:rPr>
          <w:rFonts w:ascii="Arial" w:hAnsi="Arial" w:cs="Arial"/>
        </w:rPr>
        <w:t>.</w:t>
      </w:r>
    </w:p>
    <w:p w:rsidR="0087283F" w:rsidRPr="0087283F" w:rsidRDefault="00AF754A" w:rsidP="0087283F">
      <w:pPr>
        <w:pStyle w:val="Default"/>
        <w:numPr>
          <w:ilvl w:val="0"/>
          <w:numId w:val="27"/>
        </w:numPr>
        <w:spacing w:before="120" w:after="120"/>
        <w:ind w:left="284" w:hanging="284"/>
        <w:jc w:val="both"/>
        <w:rPr>
          <w:color w:val="auto"/>
          <w:sz w:val="22"/>
          <w:szCs w:val="22"/>
        </w:rPr>
      </w:pPr>
      <w:r w:rsidRPr="00AF754A">
        <w:rPr>
          <w:iCs/>
          <w:sz w:val="22"/>
          <w:szCs w:val="22"/>
        </w:rPr>
        <w:t xml:space="preserve">Jeżeli z wniosku o </w:t>
      </w:r>
      <w:r w:rsidR="00536806">
        <w:rPr>
          <w:iCs/>
          <w:sz w:val="22"/>
          <w:szCs w:val="22"/>
        </w:rPr>
        <w:t>udostępnienie gruntów</w:t>
      </w:r>
      <w:r w:rsidRPr="00AF754A">
        <w:rPr>
          <w:iCs/>
          <w:sz w:val="22"/>
          <w:szCs w:val="22"/>
        </w:rPr>
        <w:t xml:space="preserve"> bądź dalszych ustaleń z Operatorem wynika, że Umieszczenie infrastruktury uniemożliwia prowadzenie produkcji leśnej na obszarze, którego dotyczy </w:t>
      </w:r>
      <w:r w:rsidR="00536806">
        <w:rPr>
          <w:iCs/>
          <w:sz w:val="22"/>
          <w:szCs w:val="22"/>
        </w:rPr>
        <w:t>wniosek</w:t>
      </w:r>
      <w:r w:rsidRPr="00AF754A">
        <w:rPr>
          <w:iCs/>
          <w:sz w:val="22"/>
          <w:szCs w:val="22"/>
        </w:rPr>
        <w:t>, rozpoczęcie prac związanych z Umieszczeniem infrastruktury może nastąpić wyłącznie po uzyskaniu zgody na wyłączenie gruntów leśnych z produkcji w trybie art. 11 Ustawy o ochronie gruntów rolnych i leśnych.</w:t>
      </w:r>
    </w:p>
    <w:p w:rsidR="00AF754A" w:rsidRPr="003567D0" w:rsidRDefault="0087283F" w:rsidP="003567D0">
      <w:pPr>
        <w:pStyle w:val="Default"/>
        <w:numPr>
          <w:ilvl w:val="0"/>
          <w:numId w:val="27"/>
        </w:numPr>
        <w:spacing w:before="120" w:after="120"/>
        <w:ind w:left="284" w:hanging="284"/>
        <w:jc w:val="both"/>
        <w:rPr>
          <w:color w:val="auto"/>
          <w:sz w:val="22"/>
          <w:szCs w:val="22"/>
        </w:rPr>
      </w:pPr>
      <w:r w:rsidRPr="0024451B">
        <w:rPr>
          <w:sz w:val="22"/>
          <w:szCs w:val="22"/>
        </w:rPr>
        <w:t>W przypadkach wątpliwych</w:t>
      </w:r>
      <w:r>
        <w:rPr>
          <w:sz w:val="22"/>
          <w:szCs w:val="22"/>
        </w:rPr>
        <w:t xml:space="preserve">, gdy </w:t>
      </w:r>
      <w:r w:rsidRPr="00AF754A">
        <w:rPr>
          <w:bCs/>
          <w:sz w:val="22"/>
          <w:szCs w:val="22"/>
          <w:shd w:val="clear" w:color="auto" w:fill="FFFFFF"/>
        </w:rPr>
        <w:t xml:space="preserve">na podstawie wniosku o </w:t>
      </w:r>
      <w:r>
        <w:rPr>
          <w:bCs/>
          <w:sz w:val="22"/>
          <w:szCs w:val="22"/>
          <w:shd w:val="clear" w:color="auto" w:fill="FFFFFF"/>
        </w:rPr>
        <w:t>udostępnienie gruntów</w:t>
      </w:r>
      <w:r w:rsidR="000735D2">
        <w:rPr>
          <w:bCs/>
          <w:sz w:val="22"/>
          <w:szCs w:val="22"/>
          <w:shd w:val="clear" w:color="auto" w:fill="FFFFFF"/>
        </w:rPr>
        <w:t xml:space="preserve"> i informacji uzyskanych od Operatora</w:t>
      </w:r>
      <w:r w:rsidRPr="00AF754A">
        <w:rPr>
          <w:bCs/>
          <w:sz w:val="22"/>
          <w:szCs w:val="22"/>
          <w:shd w:val="clear" w:color="auto" w:fill="FFFFFF"/>
        </w:rPr>
        <w:t xml:space="preserve"> nie </w:t>
      </w:r>
      <w:r w:rsidR="000735D2">
        <w:rPr>
          <w:bCs/>
          <w:sz w:val="22"/>
          <w:szCs w:val="22"/>
          <w:shd w:val="clear" w:color="auto" w:fill="FFFFFF"/>
        </w:rPr>
        <w:t xml:space="preserve">będzie </w:t>
      </w:r>
      <w:r w:rsidRPr="00AF754A">
        <w:rPr>
          <w:bCs/>
          <w:sz w:val="22"/>
          <w:szCs w:val="22"/>
          <w:shd w:val="clear" w:color="auto" w:fill="FFFFFF"/>
        </w:rPr>
        <w:t>można ustalić czy Umieszczenie infrastruktury wymaga</w:t>
      </w:r>
      <w:r w:rsidRPr="00AF754A">
        <w:rPr>
          <w:sz w:val="22"/>
          <w:szCs w:val="22"/>
        </w:rPr>
        <w:t xml:space="preserve"> uzyskania zgody na wyłączenie gruntów leśnych z produkcji w postępowaniach opisanych art. 11 usta</w:t>
      </w:r>
      <w:bookmarkStart w:id="0" w:name="_GoBack"/>
      <w:bookmarkEnd w:id="0"/>
      <w:r w:rsidRPr="00AF754A">
        <w:rPr>
          <w:sz w:val="22"/>
          <w:szCs w:val="22"/>
        </w:rPr>
        <w:t>wy o ochronie gruntów rolnych i leśnych</w:t>
      </w:r>
      <w:r w:rsidRPr="0087283F">
        <w:rPr>
          <w:sz w:val="22"/>
          <w:szCs w:val="22"/>
        </w:rPr>
        <w:t xml:space="preserve"> </w:t>
      </w:r>
      <w:r w:rsidRPr="0024451B">
        <w:rPr>
          <w:sz w:val="22"/>
          <w:szCs w:val="22"/>
        </w:rPr>
        <w:t xml:space="preserve">niezbędne jest uzyskanie oświadczenia </w:t>
      </w:r>
      <w:r w:rsidRPr="0024451B">
        <w:rPr>
          <w:sz w:val="22"/>
          <w:szCs w:val="22"/>
        </w:rPr>
        <w:lastRenderedPageBreak/>
        <w:t>projektanta lub inwestora, że nad podziemnym urządzeniem liniowym możliwe jest prowadzenia gospodarki leśnej w pełnym zakresie (łącznie z wprowadzeniem lub dopuszczeniem naturalnego powstania roślinności leśnej)</w:t>
      </w:r>
      <w:r w:rsidR="000735D2">
        <w:rPr>
          <w:sz w:val="22"/>
          <w:szCs w:val="22"/>
        </w:rPr>
        <w:t>.</w:t>
      </w:r>
    </w:p>
    <w:p w:rsidR="00AF754A" w:rsidRPr="00AF754A" w:rsidRDefault="00AF754A" w:rsidP="00AF754A">
      <w:pPr>
        <w:pStyle w:val="Teksttreci0"/>
        <w:numPr>
          <w:ilvl w:val="0"/>
          <w:numId w:val="27"/>
        </w:numPr>
        <w:shd w:val="clear" w:color="auto" w:fill="auto"/>
        <w:tabs>
          <w:tab w:val="left" w:pos="454"/>
        </w:tabs>
        <w:spacing w:before="120" w:after="120" w:line="240" w:lineRule="auto"/>
        <w:ind w:left="284" w:right="20" w:hanging="284"/>
        <w:rPr>
          <w:rFonts w:ascii="Arial" w:hAnsi="Arial" w:cs="Arial"/>
          <w:sz w:val="22"/>
          <w:szCs w:val="22"/>
        </w:rPr>
      </w:pPr>
      <w:r w:rsidRPr="00AF754A">
        <w:rPr>
          <w:rFonts w:ascii="Arial" w:eastAsia="Arial" w:hAnsi="Arial" w:cs="Arial"/>
          <w:sz w:val="22"/>
          <w:szCs w:val="22"/>
        </w:rPr>
        <w:t xml:space="preserve">Przed przystąpieniem do robót budowlanych Operator </w:t>
      </w:r>
      <w:r w:rsidR="00536806">
        <w:rPr>
          <w:rFonts w:ascii="Arial" w:eastAsia="Arial" w:hAnsi="Arial" w:cs="Arial"/>
          <w:sz w:val="22"/>
          <w:szCs w:val="22"/>
        </w:rPr>
        <w:t xml:space="preserve">ma obowiązek </w:t>
      </w:r>
      <w:r w:rsidR="00536806">
        <w:rPr>
          <w:rFonts w:ascii="Arial" w:hAnsi="Arial" w:cs="Arial"/>
          <w:sz w:val="22"/>
          <w:szCs w:val="22"/>
        </w:rPr>
        <w:t>zgło</w:t>
      </w:r>
      <w:r w:rsidRPr="00AF754A">
        <w:rPr>
          <w:rFonts w:ascii="Arial" w:hAnsi="Arial" w:cs="Arial"/>
          <w:sz w:val="22"/>
          <w:szCs w:val="22"/>
        </w:rPr>
        <w:t>sz</w:t>
      </w:r>
      <w:r w:rsidR="00536806">
        <w:rPr>
          <w:rFonts w:ascii="Arial" w:hAnsi="Arial" w:cs="Arial"/>
          <w:sz w:val="22"/>
          <w:szCs w:val="22"/>
        </w:rPr>
        <w:t xml:space="preserve">enia </w:t>
      </w:r>
      <w:r w:rsidRPr="00AF754A">
        <w:rPr>
          <w:rFonts w:ascii="Arial" w:hAnsi="Arial" w:cs="Arial"/>
          <w:sz w:val="22"/>
          <w:szCs w:val="22"/>
        </w:rPr>
        <w:t xml:space="preserve"> Nadleśniczemu wolę przystąpienia do prac z minimum 7-dniowym wyprzedzeniem, przy czym zgłoszenie powinno określać datę planowanych prac, ich zakres, lokalizację, a także wskazywać osobę odpowiedzialną za ich przeprowadzenie oraz numer kontaktowy do tej osoby.</w:t>
      </w:r>
    </w:p>
    <w:p w:rsidR="00AF754A" w:rsidRPr="00AF754A" w:rsidRDefault="00AF754A" w:rsidP="00AF754A">
      <w:pPr>
        <w:pStyle w:val="Teksttreci0"/>
        <w:numPr>
          <w:ilvl w:val="0"/>
          <w:numId w:val="27"/>
        </w:numPr>
        <w:shd w:val="clear" w:color="auto" w:fill="auto"/>
        <w:tabs>
          <w:tab w:val="left" w:pos="476"/>
        </w:tabs>
        <w:spacing w:before="120" w:after="120" w:line="240" w:lineRule="auto"/>
        <w:ind w:left="284" w:right="20" w:hanging="284"/>
        <w:rPr>
          <w:rFonts w:ascii="Arial" w:hAnsi="Arial" w:cs="Arial"/>
          <w:sz w:val="22"/>
          <w:szCs w:val="22"/>
        </w:rPr>
      </w:pPr>
      <w:r w:rsidRPr="00AF754A">
        <w:rPr>
          <w:rFonts w:ascii="Arial" w:eastAsia="Arial" w:hAnsi="Arial" w:cs="Arial"/>
          <w:sz w:val="22"/>
          <w:szCs w:val="22"/>
        </w:rPr>
        <w:t xml:space="preserve">Przed przystąpieniem do prac </w:t>
      </w:r>
      <w:r w:rsidR="008F6A96">
        <w:rPr>
          <w:rFonts w:ascii="Arial" w:eastAsia="Arial" w:hAnsi="Arial" w:cs="Arial"/>
          <w:sz w:val="22"/>
          <w:szCs w:val="22"/>
        </w:rPr>
        <w:t xml:space="preserve">udostępnione grunty zostaną przekazane </w:t>
      </w:r>
      <w:r w:rsidRPr="00AF754A">
        <w:rPr>
          <w:rFonts w:ascii="Arial" w:eastAsia="Arial" w:hAnsi="Arial" w:cs="Arial"/>
          <w:sz w:val="22"/>
          <w:szCs w:val="22"/>
        </w:rPr>
        <w:t>protokó</w:t>
      </w:r>
      <w:r w:rsidR="008F6A96">
        <w:rPr>
          <w:rFonts w:ascii="Arial" w:eastAsia="Arial" w:hAnsi="Arial" w:cs="Arial"/>
          <w:sz w:val="22"/>
          <w:szCs w:val="22"/>
        </w:rPr>
        <w:t>larnie.</w:t>
      </w:r>
      <w:r w:rsidRPr="00AF754A">
        <w:rPr>
          <w:rFonts w:ascii="Arial" w:eastAsia="Arial" w:hAnsi="Arial" w:cs="Arial"/>
          <w:sz w:val="22"/>
          <w:szCs w:val="22"/>
        </w:rPr>
        <w:t xml:space="preserve"> </w:t>
      </w:r>
    </w:p>
    <w:p w:rsidR="00AF754A" w:rsidRPr="00AF754A" w:rsidRDefault="00AF754A" w:rsidP="00AF754A">
      <w:pPr>
        <w:pStyle w:val="Teksttreci0"/>
        <w:numPr>
          <w:ilvl w:val="0"/>
          <w:numId w:val="27"/>
        </w:numPr>
        <w:shd w:val="clear" w:color="auto" w:fill="auto"/>
        <w:tabs>
          <w:tab w:val="left" w:pos="476"/>
        </w:tabs>
        <w:spacing w:before="120" w:after="120" w:line="240" w:lineRule="auto"/>
        <w:ind w:left="284" w:right="20" w:hanging="284"/>
        <w:rPr>
          <w:rFonts w:ascii="Arial" w:hAnsi="Arial" w:cs="Arial"/>
          <w:sz w:val="22"/>
          <w:szCs w:val="22"/>
        </w:rPr>
      </w:pPr>
      <w:r w:rsidRPr="00AF754A">
        <w:rPr>
          <w:rFonts w:ascii="Arial" w:hAnsi="Arial" w:cs="Arial"/>
          <w:sz w:val="22"/>
          <w:szCs w:val="22"/>
        </w:rPr>
        <w:t xml:space="preserve">Prace budowlane związane z Umieszczaniem infrastruktury oraz jej naprawą, remontem i przebudową, </w:t>
      </w:r>
      <w:r w:rsidR="00536806">
        <w:rPr>
          <w:rFonts w:ascii="Arial" w:hAnsi="Arial" w:cs="Arial"/>
          <w:sz w:val="22"/>
          <w:szCs w:val="22"/>
        </w:rPr>
        <w:t xml:space="preserve">winny być </w:t>
      </w:r>
      <w:r w:rsidRPr="00AF754A">
        <w:rPr>
          <w:rFonts w:ascii="Arial" w:hAnsi="Arial" w:cs="Arial"/>
          <w:sz w:val="22"/>
          <w:szCs w:val="22"/>
        </w:rPr>
        <w:t>wykonywa</w:t>
      </w:r>
      <w:r w:rsidR="00536806">
        <w:rPr>
          <w:rFonts w:ascii="Arial" w:hAnsi="Arial" w:cs="Arial"/>
          <w:sz w:val="22"/>
          <w:szCs w:val="22"/>
        </w:rPr>
        <w:t>ne</w:t>
      </w:r>
      <w:r w:rsidRPr="00AF754A">
        <w:rPr>
          <w:rFonts w:ascii="Arial" w:hAnsi="Arial" w:cs="Arial"/>
          <w:sz w:val="22"/>
          <w:szCs w:val="22"/>
        </w:rPr>
        <w:t xml:space="preserve"> zgodnie z przepisami prawa, w szczególności zgodnie z przepisami Ustawy Prawo budowlane oraz zasadami wiedzy technicznej.  </w:t>
      </w:r>
    </w:p>
    <w:p w:rsidR="00AF754A" w:rsidRPr="00AF754A" w:rsidRDefault="00AF754A" w:rsidP="00AF754A">
      <w:pPr>
        <w:pStyle w:val="Teksttreci0"/>
        <w:numPr>
          <w:ilvl w:val="0"/>
          <w:numId w:val="27"/>
        </w:numPr>
        <w:shd w:val="clear" w:color="auto" w:fill="auto"/>
        <w:tabs>
          <w:tab w:val="left" w:pos="454"/>
        </w:tabs>
        <w:spacing w:before="120" w:after="120" w:line="240" w:lineRule="auto"/>
        <w:ind w:left="284" w:right="20" w:hanging="284"/>
        <w:rPr>
          <w:rFonts w:ascii="Arial" w:hAnsi="Arial" w:cs="Arial"/>
          <w:sz w:val="22"/>
          <w:szCs w:val="22"/>
        </w:rPr>
      </w:pPr>
      <w:r w:rsidRPr="00AF754A">
        <w:rPr>
          <w:rFonts w:ascii="Arial" w:hAnsi="Arial" w:cs="Arial"/>
          <w:sz w:val="22"/>
          <w:szCs w:val="22"/>
        </w:rPr>
        <w:t>Operator ma prawo do każdorazowego wstępu na teren Nieruchomości leśnej w celu konserwacji obiektów i urządzeń infrastruktury telekomunikacyjnej.</w:t>
      </w:r>
    </w:p>
    <w:p w:rsidR="00AF754A" w:rsidRPr="00AF754A" w:rsidRDefault="00AF754A" w:rsidP="00E749B5">
      <w:pPr>
        <w:spacing w:before="240" w:after="120" w:line="240" w:lineRule="auto"/>
        <w:rPr>
          <w:rFonts w:ascii="Arial" w:hAnsi="Arial" w:cs="Arial"/>
          <w:b/>
          <w:sz w:val="22"/>
          <w:szCs w:val="22"/>
        </w:rPr>
      </w:pPr>
      <w:r w:rsidRPr="00AF754A">
        <w:rPr>
          <w:rFonts w:ascii="Arial" w:hAnsi="Arial" w:cs="Arial"/>
          <w:b/>
          <w:sz w:val="22"/>
          <w:szCs w:val="22"/>
        </w:rPr>
        <w:t xml:space="preserve">§ </w:t>
      </w:r>
      <w:r w:rsidR="008F6A96">
        <w:rPr>
          <w:rFonts w:ascii="Arial" w:hAnsi="Arial" w:cs="Arial"/>
          <w:b/>
          <w:sz w:val="22"/>
          <w:szCs w:val="22"/>
        </w:rPr>
        <w:t>2</w:t>
      </w:r>
      <w:r w:rsidRPr="00AF754A">
        <w:rPr>
          <w:rFonts w:ascii="Arial" w:hAnsi="Arial" w:cs="Arial"/>
          <w:b/>
          <w:sz w:val="22"/>
          <w:szCs w:val="22"/>
        </w:rPr>
        <w:t>. Zasady postępowania w przypadkach wystąpienia awarii</w:t>
      </w:r>
    </w:p>
    <w:p w:rsidR="00AF754A" w:rsidRPr="00AF754A" w:rsidRDefault="00AF754A" w:rsidP="00AF754A">
      <w:pPr>
        <w:pStyle w:val="Teksttreci0"/>
        <w:numPr>
          <w:ilvl w:val="0"/>
          <w:numId w:val="29"/>
        </w:numPr>
        <w:shd w:val="clear" w:color="auto" w:fill="auto"/>
        <w:tabs>
          <w:tab w:val="left" w:pos="454"/>
        </w:tabs>
        <w:spacing w:before="120" w:after="120" w:line="240" w:lineRule="auto"/>
        <w:ind w:left="284" w:right="23" w:hanging="284"/>
        <w:rPr>
          <w:rFonts w:ascii="Arial" w:hAnsi="Arial" w:cs="Arial"/>
          <w:sz w:val="22"/>
          <w:szCs w:val="22"/>
        </w:rPr>
      </w:pPr>
      <w:r w:rsidRPr="00AF754A">
        <w:rPr>
          <w:rFonts w:ascii="Arial" w:hAnsi="Arial" w:cs="Arial"/>
          <w:sz w:val="22"/>
          <w:szCs w:val="22"/>
        </w:rPr>
        <w:t xml:space="preserve">W przypadku wystąpienia awarii obiektów i urządzeń infrastruktury telekomunikacyjnej Nadleśniczy zapewnia Operatorowi każdorazowy dostęp do Nieruchomości leśnej, </w:t>
      </w:r>
      <w:r w:rsidRPr="00AF754A">
        <w:rPr>
          <w:rFonts w:ascii="Arial" w:hAnsi="Arial" w:cs="Arial"/>
          <w:sz w:val="22"/>
          <w:szCs w:val="22"/>
        </w:rPr>
        <w:br/>
        <w:t xml:space="preserve">w takim zakresie, w jakim jest to niezbędne do jej usunięcia. </w:t>
      </w:r>
    </w:p>
    <w:p w:rsidR="00AF754A" w:rsidRPr="00AF754A" w:rsidRDefault="00AF754A" w:rsidP="00AF754A">
      <w:pPr>
        <w:pStyle w:val="Teksttreci0"/>
        <w:numPr>
          <w:ilvl w:val="0"/>
          <w:numId w:val="29"/>
        </w:numPr>
        <w:shd w:val="clear" w:color="auto" w:fill="auto"/>
        <w:tabs>
          <w:tab w:val="left" w:pos="454"/>
        </w:tabs>
        <w:spacing w:before="120" w:after="120" w:line="240" w:lineRule="auto"/>
        <w:ind w:left="284" w:right="23" w:hanging="284"/>
        <w:rPr>
          <w:rFonts w:ascii="Arial" w:eastAsia="Arial" w:hAnsi="Arial" w:cs="Arial"/>
          <w:sz w:val="22"/>
          <w:szCs w:val="22"/>
        </w:rPr>
      </w:pPr>
      <w:r w:rsidRPr="00AF754A">
        <w:rPr>
          <w:rFonts w:ascii="Arial" w:eastAsia="Arial" w:hAnsi="Arial" w:cs="Arial"/>
          <w:sz w:val="22"/>
          <w:szCs w:val="22"/>
        </w:rPr>
        <w:t xml:space="preserve">O fakcie wystąpienia awarii infrastruktury telekomunikacyjnej Operator niezwłocznie informuje Nadleśniczego telefonicznie, a w przypadku nieodebrania telefonu uczyni to za pośrednictwem korespondencji e-mail. </w:t>
      </w:r>
    </w:p>
    <w:p w:rsidR="00AF754A" w:rsidRPr="00AF754A" w:rsidRDefault="00AF754A" w:rsidP="00AF754A">
      <w:pPr>
        <w:pStyle w:val="Teksttreci0"/>
        <w:numPr>
          <w:ilvl w:val="0"/>
          <w:numId w:val="29"/>
        </w:numPr>
        <w:shd w:val="clear" w:color="auto" w:fill="auto"/>
        <w:tabs>
          <w:tab w:val="left" w:pos="454"/>
        </w:tabs>
        <w:spacing w:before="120" w:after="120" w:line="240" w:lineRule="auto"/>
        <w:ind w:left="284" w:right="23" w:hanging="284"/>
        <w:rPr>
          <w:rFonts w:ascii="Arial" w:hAnsi="Arial" w:cs="Arial"/>
          <w:sz w:val="22"/>
          <w:szCs w:val="22"/>
        </w:rPr>
      </w:pPr>
      <w:r w:rsidRPr="00AF754A">
        <w:rPr>
          <w:rFonts w:ascii="Arial" w:hAnsi="Arial" w:cs="Arial"/>
          <w:sz w:val="22"/>
          <w:szCs w:val="22"/>
        </w:rPr>
        <w:t xml:space="preserve">W przypadku wykrycia awarii przez </w:t>
      </w:r>
      <w:r w:rsidR="008F6A96">
        <w:rPr>
          <w:rFonts w:ascii="Arial" w:hAnsi="Arial" w:cs="Arial"/>
          <w:sz w:val="22"/>
          <w:szCs w:val="22"/>
        </w:rPr>
        <w:t xml:space="preserve">zarządzającego gruntami (Nadleśnictwo) </w:t>
      </w:r>
      <w:r w:rsidRPr="00AF754A">
        <w:rPr>
          <w:rFonts w:ascii="Arial" w:hAnsi="Arial" w:cs="Arial"/>
          <w:sz w:val="22"/>
          <w:szCs w:val="22"/>
        </w:rPr>
        <w:t xml:space="preserve">jest on zobowiązany poinformować o tym fakcie Operatora, zgodnie z procedurą opisaną w </w:t>
      </w:r>
      <w:r w:rsidR="003567D0">
        <w:rPr>
          <w:rFonts w:ascii="Arial" w:hAnsi="Arial" w:cs="Arial"/>
          <w:sz w:val="22"/>
          <w:szCs w:val="22"/>
        </w:rPr>
        <w:t>ust.</w:t>
      </w:r>
      <w:r w:rsidRPr="00AF754A">
        <w:rPr>
          <w:rFonts w:ascii="Arial" w:hAnsi="Arial" w:cs="Arial"/>
          <w:sz w:val="22"/>
          <w:szCs w:val="22"/>
        </w:rPr>
        <w:t xml:space="preserve"> 2.</w:t>
      </w:r>
    </w:p>
    <w:p w:rsidR="00AF754A" w:rsidRPr="008F6A96" w:rsidRDefault="00AF754A" w:rsidP="00E749B5">
      <w:pPr>
        <w:pStyle w:val="Default"/>
        <w:spacing w:before="240" w:after="120"/>
        <w:jc w:val="both"/>
        <w:rPr>
          <w:b/>
          <w:color w:val="auto"/>
          <w:sz w:val="22"/>
          <w:szCs w:val="22"/>
        </w:rPr>
      </w:pPr>
      <w:r w:rsidRPr="008F6A96">
        <w:rPr>
          <w:b/>
          <w:color w:val="auto"/>
          <w:sz w:val="22"/>
          <w:szCs w:val="22"/>
        </w:rPr>
        <w:t xml:space="preserve">§ </w:t>
      </w:r>
      <w:r w:rsidR="00E749B5">
        <w:rPr>
          <w:b/>
          <w:color w:val="auto"/>
          <w:sz w:val="22"/>
          <w:szCs w:val="22"/>
        </w:rPr>
        <w:t>3</w:t>
      </w:r>
      <w:r w:rsidRPr="008F6A96">
        <w:rPr>
          <w:b/>
          <w:color w:val="auto"/>
          <w:sz w:val="22"/>
          <w:szCs w:val="22"/>
        </w:rPr>
        <w:t>. Zasady zawierania Umowy</w:t>
      </w:r>
    </w:p>
    <w:p w:rsidR="00AF754A" w:rsidRPr="008F6A96" w:rsidRDefault="008F6A96" w:rsidP="00AF754A">
      <w:pPr>
        <w:pStyle w:val="Akapitzlist"/>
        <w:numPr>
          <w:ilvl w:val="0"/>
          <w:numId w:val="28"/>
        </w:numPr>
        <w:tabs>
          <w:tab w:val="left" w:pos="0"/>
        </w:tabs>
        <w:suppressAutoHyphens w:val="0"/>
        <w:spacing w:before="120" w:after="120" w:line="240" w:lineRule="auto"/>
        <w:ind w:left="284" w:hanging="284"/>
        <w:rPr>
          <w:rStyle w:val="TeksttreciPogrubienie1"/>
          <w:rFonts w:ascii="Arial" w:hAnsi="Arial" w:cs="Arial"/>
          <w:b w:val="0"/>
        </w:rPr>
      </w:pPr>
      <w:r w:rsidRPr="008F6A96">
        <w:rPr>
          <w:rFonts w:ascii="Arial" w:hAnsi="Arial" w:cs="Arial"/>
        </w:rPr>
        <w:t>Udostępnienie nieruchomości odbywa się na podstawie umowy zawieranej na piśmie</w:t>
      </w:r>
      <w:r>
        <w:rPr>
          <w:rFonts w:ascii="Arial" w:hAnsi="Arial" w:cs="Arial"/>
        </w:rPr>
        <w:t>,</w:t>
      </w:r>
      <w:r w:rsidRPr="008F6A96">
        <w:rPr>
          <w:rFonts w:ascii="Arial" w:hAnsi="Arial" w:cs="Arial"/>
        </w:rPr>
        <w:t xml:space="preserve"> </w:t>
      </w:r>
      <w:r w:rsidR="00AF754A" w:rsidRPr="008F6A96">
        <w:rPr>
          <w:rStyle w:val="TeksttreciPogrubienie1"/>
          <w:rFonts w:ascii="Arial" w:hAnsi="Arial" w:cs="Arial"/>
        </w:rPr>
        <w:t>na warunkach nie gorszych niż określone poniżej.</w:t>
      </w:r>
    </w:p>
    <w:p w:rsidR="00AF754A" w:rsidRPr="008F6A96" w:rsidRDefault="00AF754A" w:rsidP="00AF754A">
      <w:pPr>
        <w:pStyle w:val="Akapitzlist"/>
        <w:numPr>
          <w:ilvl w:val="0"/>
          <w:numId w:val="28"/>
        </w:numPr>
        <w:tabs>
          <w:tab w:val="left" w:pos="0"/>
        </w:tabs>
        <w:suppressAutoHyphens w:val="0"/>
        <w:spacing w:before="120" w:after="120" w:line="240" w:lineRule="auto"/>
        <w:ind w:left="284" w:hanging="284"/>
        <w:rPr>
          <w:rFonts w:ascii="Arial" w:hAnsi="Arial" w:cs="Arial"/>
          <w:bCs/>
          <w:shd w:val="clear" w:color="auto" w:fill="FFFFFF"/>
        </w:rPr>
      </w:pPr>
      <w:r w:rsidRPr="008F6A96">
        <w:rPr>
          <w:rFonts w:ascii="Arial" w:hAnsi="Arial" w:cs="Arial"/>
        </w:rPr>
        <w:t xml:space="preserve">Umowa zawierana jest na wniosek Operatora w terminie 30 dni od dnia wystąpienia przez Operatora z wnioskiem o </w:t>
      </w:r>
      <w:r w:rsidR="008F6A96">
        <w:rPr>
          <w:rFonts w:ascii="Arial" w:hAnsi="Arial" w:cs="Arial"/>
        </w:rPr>
        <w:t>udostępnienie nieruchomości</w:t>
      </w:r>
      <w:r w:rsidRPr="008F6A96">
        <w:rPr>
          <w:rFonts w:ascii="Arial" w:hAnsi="Arial" w:cs="Arial"/>
        </w:rPr>
        <w:t>.</w:t>
      </w:r>
    </w:p>
    <w:p w:rsidR="00AF754A" w:rsidRPr="008F6A96" w:rsidRDefault="00AF754A" w:rsidP="00AF754A">
      <w:pPr>
        <w:pStyle w:val="Akapitzlist"/>
        <w:numPr>
          <w:ilvl w:val="0"/>
          <w:numId w:val="28"/>
        </w:numPr>
        <w:tabs>
          <w:tab w:val="left" w:pos="0"/>
        </w:tabs>
        <w:suppressAutoHyphens w:val="0"/>
        <w:spacing w:before="120" w:after="120" w:line="240" w:lineRule="auto"/>
        <w:ind w:left="284" w:hanging="284"/>
        <w:rPr>
          <w:rFonts w:ascii="Arial" w:hAnsi="Arial" w:cs="Arial"/>
          <w:bCs/>
          <w:color w:val="FF0000"/>
          <w:shd w:val="clear" w:color="auto" w:fill="FFFFFF"/>
        </w:rPr>
      </w:pPr>
      <w:r w:rsidRPr="008F6A96">
        <w:rPr>
          <w:rFonts w:ascii="Arial" w:hAnsi="Arial" w:cs="Arial"/>
          <w:bCs/>
          <w:shd w:val="clear" w:color="auto" w:fill="FFFFFF"/>
        </w:rPr>
        <w:t>Umowa będzie sporządzona zgodnie z projektem stanowiącym integralną część Warunków</w:t>
      </w:r>
      <w:r w:rsidR="008F6A96">
        <w:rPr>
          <w:rFonts w:ascii="Arial" w:hAnsi="Arial" w:cs="Arial"/>
          <w:bCs/>
          <w:shd w:val="clear" w:color="auto" w:fill="FFFFFF"/>
        </w:rPr>
        <w:t xml:space="preserve"> zapewnienia dostępu</w:t>
      </w:r>
      <w:r w:rsidRPr="008F6A96">
        <w:rPr>
          <w:rFonts w:ascii="Arial" w:hAnsi="Arial" w:cs="Arial"/>
          <w:bCs/>
          <w:shd w:val="clear" w:color="auto" w:fill="FFFFFF"/>
        </w:rPr>
        <w:t>, chyba że Strony postanowią inaczej</w:t>
      </w:r>
      <w:r w:rsidR="003567D0">
        <w:rPr>
          <w:rFonts w:ascii="Arial" w:hAnsi="Arial" w:cs="Arial"/>
          <w:bCs/>
          <w:color w:val="FF0000"/>
          <w:shd w:val="clear" w:color="auto" w:fill="FFFFFF"/>
        </w:rPr>
        <w:t>.</w:t>
      </w:r>
    </w:p>
    <w:p w:rsidR="00AF754A" w:rsidRPr="008F6A96" w:rsidRDefault="00AF754A" w:rsidP="00AF754A">
      <w:pPr>
        <w:pStyle w:val="Akapitzlist"/>
        <w:numPr>
          <w:ilvl w:val="0"/>
          <w:numId w:val="28"/>
        </w:numPr>
        <w:tabs>
          <w:tab w:val="left" w:pos="0"/>
        </w:tabs>
        <w:suppressAutoHyphens w:val="0"/>
        <w:spacing w:after="120" w:line="240" w:lineRule="auto"/>
        <w:ind w:left="284" w:hanging="284"/>
        <w:rPr>
          <w:rFonts w:ascii="Arial" w:hAnsi="Arial" w:cs="Arial"/>
          <w:bCs/>
          <w:shd w:val="clear" w:color="auto" w:fill="FFFFFF"/>
        </w:rPr>
      </w:pPr>
      <w:r w:rsidRPr="008F6A96">
        <w:rPr>
          <w:rFonts w:ascii="Arial" w:hAnsi="Arial" w:cs="Arial"/>
          <w:bCs/>
          <w:shd w:val="clear" w:color="auto" w:fill="FFFFFF"/>
        </w:rPr>
        <w:t>Za dzień wystąpienia przez Operatora z wnioskiem o zawarcie Umowy uważa się dzień złożenia Nadleśniczemu oświadczenia, z którego wynika wola zawarcia Umowy oraz opis inwestycji, na który składają się:</w:t>
      </w:r>
    </w:p>
    <w:p w:rsidR="00AF754A" w:rsidRPr="008F6A96" w:rsidRDefault="00AF754A" w:rsidP="00AF754A">
      <w:pPr>
        <w:pStyle w:val="Akapitzlist"/>
        <w:numPr>
          <w:ilvl w:val="0"/>
          <w:numId w:val="30"/>
        </w:numPr>
        <w:tabs>
          <w:tab w:val="left" w:pos="0"/>
        </w:tabs>
        <w:suppressAutoHyphens w:val="0"/>
        <w:spacing w:after="0" w:line="240" w:lineRule="auto"/>
        <w:ind w:left="567" w:hanging="340"/>
        <w:contextualSpacing/>
        <w:rPr>
          <w:rFonts w:ascii="Arial" w:hAnsi="Arial" w:cs="Arial"/>
          <w:bCs/>
          <w:shd w:val="clear" w:color="auto" w:fill="FFFFFF"/>
        </w:rPr>
      </w:pPr>
      <w:r w:rsidRPr="008F6A96">
        <w:rPr>
          <w:rFonts w:ascii="Arial" w:hAnsi="Arial" w:cs="Arial"/>
        </w:rPr>
        <w:t xml:space="preserve">projekt techniczny określający przedmiot i zakres inwestycji, w tym informacje </w:t>
      </w:r>
      <w:r w:rsidRPr="008F6A96">
        <w:rPr>
          <w:rFonts w:ascii="Arial" w:hAnsi="Arial" w:cs="Arial"/>
          <w:bCs/>
          <w:shd w:val="clear" w:color="auto" w:fill="FFFFFF"/>
        </w:rPr>
        <w:t xml:space="preserve">jakie obiekty </w:t>
      </w:r>
      <w:r w:rsidRPr="008F6A96">
        <w:rPr>
          <w:rFonts w:ascii="Arial" w:hAnsi="Arial" w:cs="Arial"/>
          <w:bCs/>
          <w:shd w:val="clear" w:color="auto" w:fill="FFFFFF"/>
        </w:rPr>
        <w:br/>
        <w:t xml:space="preserve">i urządzenia infrastruktury telekomunikacyjnej zostaną umieszczone na Nieruchomościach leśnych, jakie są ich wymiary, jaką powierzchnię będzie zajmować rzut poziomy tych obiektów i urządzeń oraz </w:t>
      </w:r>
      <w:r w:rsidRPr="008F6A96">
        <w:rPr>
          <w:rFonts w:ascii="Arial" w:hAnsi="Arial" w:cs="Arial"/>
        </w:rPr>
        <w:t>opis technologii zastosowanych przy Umieszczaniu infrastruktury,</w:t>
      </w:r>
    </w:p>
    <w:p w:rsidR="00AF754A" w:rsidRPr="00AF754A" w:rsidRDefault="00AF754A" w:rsidP="00AF754A">
      <w:pPr>
        <w:pStyle w:val="Akapitzlist"/>
        <w:numPr>
          <w:ilvl w:val="0"/>
          <w:numId w:val="30"/>
        </w:numPr>
        <w:tabs>
          <w:tab w:val="left" w:pos="0"/>
        </w:tabs>
        <w:suppressAutoHyphens w:val="0"/>
        <w:spacing w:before="120" w:after="120" w:line="240" w:lineRule="auto"/>
        <w:ind w:left="567" w:hanging="340"/>
        <w:contextualSpacing/>
        <w:rPr>
          <w:rFonts w:ascii="Arial" w:hAnsi="Arial" w:cs="Arial"/>
          <w:bCs/>
          <w:shd w:val="clear" w:color="auto" w:fill="FFFFFF"/>
        </w:rPr>
      </w:pPr>
      <w:r w:rsidRPr="00AF754A">
        <w:rPr>
          <w:rFonts w:ascii="Arial" w:hAnsi="Arial" w:cs="Arial"/>
        </w:rPr>
        <w:t xml:space="preserve">załącznik graficzny w postaci mapy ewidencyjnej do celów opiniodawczych wraz </w:t>
      </w:r>
      <w:r w:rsidRPr="00AF754A">
        <w:rPr>
          <w:rFonts w:ascii="Arial" w:hAnsi="Arial" w:cs="Arial"/>
        </w:rPr>
        <w:br/>
        <w:t>z zaznaczonym przebiegiem, lokalizacją obiektów i urządzeń infrastruktury telekomunikacyjnej,</w:t>
      </w:r>
    </w:p>
    <w:p w:rsidR="00AF754A" w:rsidRPr="00AF754A" w:rsidRDefault="00AF754A" w:rsidP="00AF754A">
      <w:pPr>
        <w:pStyle w:val="Akapitzlist"/>
        <w:numPr>
          <w:ilvl w:val="0"/>
          <w:numId w:val="30"/>
        </w:numPr>
        <w:tabs>
          <w:tab w:val="left" w:pos="0"/>
        </w:tabs>
        <w:suppressAutoHyphens w:val="0"/>
        <w:spacing w:after="120" w:line="240" w:lineRule="auto"/>
        <w:ind w:left="567" w:hanging="340"/>
        <w:rPr>
          <w:rFonts w:ascii="Arial" w:hAnsi="Arial" w:cs="Arial"/>
          <w:bCs/>
          <w:shd w:val="clear" w:color="auto" w:fill="FFFFFF"/>
        </w:rPr>
      </w:pPr>
      <w:r w:rsidRPr="00AF754A">
        <w:rPr>
          <w:rFonts w:ascii="Arial" w:hAnsi="Arial" w:cs="Arial"/>
          <w:bCs/>
          <w:shd w:val="clear" w:color="auto" w:fill="FFFFFF"/>
        </w:rPr>
        <w:t xml:space="preserve">informacja o tym, że </w:t>
      </w:r>
      <w:r w:rsidRPr="00AF754A">
        <w:rPr>
          <w:rFonts w:ascii="Arial" w:hAnsi="Arial" w:cs="Arial"/>
        </w:rPr>
        <w:t xml:space="preserve">w związku z Umieszczeniem infrastruktury Operator zamierza zapewnić dostęp do usług szerokopasmowego dostępu do Internetu o przepustowości co najmniej 30 </w:t>
      </w:r>
      <w:proofErr w:type="spellStart"/>
      <w:r w:rsidRPr="00AF754A">
        <w:rPr>
          <w:rFonts w:ascii="Arial" w:hAnsi="Arial" w:cs="Arial"/>
        </w:rPr>
        <w:t>Mb</w:t>
      </w:r>
      <w:proofErr w:type="spellEnd"/>
      <w:r w:rsidRPr="00AF754A">
        <w:rPr>
          <w:rFonts w:ascii="Arial" w:hAnsi="Arial" w:cs="Arial"/>
        </w:rPr>
        <w:t>/s w budynkach lub obiektach pozostających w zarządzie Lasów Państwowych – o ile takie jest zamierzenie Operatora</w:t>
      </w:r>
      <w:r w:rsidRPr="00AF754A">
        <w:rPr>
          <w:rFonts w:ascii="Arial" w:hAnsi="Arial" w:cs="Arial"/>
          <w:bCs/>
          <w:shd w:val="clear" w:color="auto" w:fill="FFFFFF"/>
        </w:rPr>
        <w:t>.</w:t>
      </w:r>
    </w:p>
    <w:p w:rsidR="00AF754A" w:rsidRPr="00AF754A" w:rsidRDefault="00AF754A" w:rsidP="00AF754A">
      <w:pPr>
        <w:pStyle w:val="Akapitzlist"/>
        <w:numPr>
          <w:ilvl w:val="0"/>
          <w:numId w:val="28"/>
        </w:numPr>
        <w:tabs>
          <w:tab w:val="left" w:pos="0"/>
        </w:tabs>
        <w:suppressAutoHyphens w:val="0"/>
        <w:spacing w:before="120" w:after="120" w:line="240" w:lineRule="auto"/>
        <w:ind w:left="284" w:hanging="284"/>
        <w:rPr>
          <w:rFonts w:ascii="Arial" w:hAnsi="Arial" w:cs="Arial"/>
          <w:bCs/>
          <w:shd w:val="clear" w:color="auto" w:fill="FFFFFF"/>
        </w:rPr>
      </w:pPr>
      <w:r w:rsidRPr="00AF754A">
        <w:rPr>
          <w:rFonts w:ascii="Arial" w:hAnsi="Arial" w:cs="Arial"/>
          <w:bCs/>
          <w:shd w:val="clear" w:color="auto" w:fill="FFFFFF"/>
        </w:rPr>
        <w:lastRenderedPageBreak/>
        <w:t xml:space="preserve">Ponadto, dla szybszego rozpatrzenia wniosku o zawarcie Umowy, wniosek powinien zawierać: </w:t>
      </w:r>
    </w:p>
    <w:p w:rsidR="00AF754A" w:rsidRPr="00AF754A" w:rsidRDefault="00AF754A" w:rsidP="00AF754A">
      <w:pPr>
        <w:pStyle w:val="Akapitzlist"/>
        <w:numPr>
          <w:ilvl w:val="0"/>
          <w:numId w:val="31"/>
        </w:numPr>
        <w:tabs>
          <w:tab w:val="left" w:pos="0"/>
        </w:tabs>
        <w:suppressAutoHyphens w:val="0"/>
        <w:spacing w:before="120" w:after="120" w:line="240" w:lineRule="auto"/>
        <w:ind w:left="624" w:hanging="340"/>
        <w:contextualSpacing/>
        <w:rPr>
          <w:rFonts w:ascii="Arial" w:hAnsi="Arial" w:cs="Arial"/>
          <w:bCs/>
          <w:shd w:val="clear" w:color="auto" w:fill="FFFFFF"/>
        </w:rPr>
      </w:pPr>
      <w:r w:rsidRPr="00AF754A">
        <w:rPr>
          <w:rFonts w:ascii="Arial" w:hAnsi="Arial" w:cs="Arial"/>
          <w:bCs/>
          <w:shd w:val="clear" w:color="auto" w:fill="FFFFFF"/>
        </w:rPr>
        <w:t xml:space="preserve">dane osoby upoważnionej do utrzymywania kontaktu z Nadleśniczym i wyznaczonej </w:t>
      </w:r>
      <w:r w:rsidRPr="00AF754A">
        <w:rPr>
          <w:rFonts w:ascii="Arial" w:hAnsi="Arial" w:cs="Arial"/>
          <w:bCs/>
          <w:shd w:val="clear" w:color="auto" w:fill="FFFFFF"/>
        </w:rPr>
        <w:br/>
        <w:t xml:space="preserve">do podpisywania protokołu </w:t>
      </w:r>
      <w:r w:rsidRPr="00AF754A">
        <w:rPr>
          <w:rStyle w:val="Teksttreci10"/>
          <w:rFonts w:ascii="Arial" w:hAnsi="Arial" w:cs="Arial"/>
          <w:sz w:val="22"/>
          <w:szCs w:val="22"/>
        </w:rPr>
        <w:t>przekazania terenu oraz protokołu po zakończeniu prac</w:t>
      </w:r>
      <w:r w:rsidRPr="00AF754A">
        <w:rPr>
          <w:rFonts w:ascii="Arial" w:hAnsi="Arial" w:cs="Arial"/>
          <w:bCs/>
          <w:shd w:val="clear" w:color="auto" w:fill="FFFFFF"/>
        </w:rPr>
        <w:t>,</w:t>
      </w:r>
    </w:p>
    <w:p w:rsidR="00AF754A" w:rsidRPr="00AF754A" w:rsidRDefault="00AF754A" w:rsidP="00AF754A">
      <w:pPr>
        <w:pStyle w:val="Akapitzlist"/>
        <w:numPr>
          <w:ilvl w:val="0"/>
          <w:numId w:val="31"/>
        </w:numPr>
        <w:tabs>
          <w:tab w:val="left" w:pos="0"/>
        </w:tabs>
        <w:suppressAutoHyphens w:val="0"/>
        <w:spacing w:before="120" w:after="120" w:line="240" w:lineRule="auto"/>
        <w:ind w:left="624" w:hanging="340"/>
        <w:contextualSpacing/>
        <w:rPr>
          <w:rFonts w:ascii="Arial" w:hAnsi="Arial" w:cs="Arial"/>
        </w:rPr>
      </w:pPr>
      <w:r w:rsidRPr="00AF754A">
        <w:rPr>
          <w:rFonts w:ascii="Arial" w:hAnsi="Arial" w:cs="Arial"/>
          <w:bCs/>
          <w:shd w:val="clear" w:color="auto" w:fill="FFFFFF"/>
        </w:rPr>
        <w:t>propozycje</w:t>
      </w:r>
      <w:r w:rsidRPr="00AF754A">
        <w:rPr>
          <w:rFonts w:ascii="Arial" w:hAnsi="Arial" w:cs="Arial"/>
        </w:rPr>
        <w:t xml:space="preserve"> warunków finansowych stanowiących podstawę wyliczenia Opłaty,</w:t>
      </w:r>
    </w:p>
    <w:p w:rsidR="00AF754A" w:rsidRPr="00AF754A" w:rsidRDefault="00AF754A" w:rsidP="00AF754A">
      <w:pPr>
        <w:pStyle w:val="Akapitzlist"/>
        <w:numPr>
          <w:ilvl w:val="0"/>
          <w:numId w:val="31"/>
        </w:numPr>
        <w:tabs>
          <w:tab w:val="left" w:pos="0"/>
        </w:tabs>
        <w:suppressAutoHyphens w:val="0"/>
        <w:spacing w:after="120" w:line="240" w:lineRule="auto"/>
        <w:ind w:left="624" w:hanging="340"/>
        <w:rPr>
          <w:rFonts w:ascii="Arial" w:hAnsi="Arial" w:cs="Arial"/>
          <w:bCs/>
          <w:shd w:val="clear" w:color="auto" w:fill="FFFFFF"/>
        </w:rPr>
      </w:pPr>
      <w:r w:rsidRPr="00AF754A">
        <w:rPr>
          <w:rFonts w:ascii="Arial" w:hAnsi="Arial" w:cs="Arial"/>
          <w:bCs/>
          <w:shd w:val="clear" w:color="auto" w:fill="FFFFFF"/>
        </w:rPr>
        <w:t>planowany</w:t>
      </w:r>
      <w:r w:rsidRPr="00AF754A">
        <w:rPr>
          <w:rFonts w:ascii="Arial" w:hAnsi="Arial" w:cs="Arial"/>
        </w:rPr>
        <w:t xml:space="preserve"> termin rozpoczęcia i zakończenia prac związanych z umieszczeniem obiektów i urządzeń infrastruktury telekomunikacyjnej.</w:t>
      </w:r>
    </w:p>
    <w:p w:rsidR="00AF754A" w:rsidRPr="00AF754A" w:rsidRDefault="00AF754A" w:rsidP="00AF754A">
      <w:pPr>
        <w:pStyle w:val="Akapitzlist"/>
        <w:numPr>
          <w:ilvl w:val="0"/>
          <w:numId w:val="28"/>
        </w:numPr>
        <w:tabs>
          <w:tab w:val="left" w:pos="0"/>
        </w:tabs>
        <w:suppressAutoHyphens w:val="0"/>
        <w:spacing w:before="120" w:after="120" w:line="240" w:lineRule="auto"/>
        <w:ind w:left="284" w:hanging="284"/>
        <w:rPr>
          <w:rFonts w:ascii="Arial" w:hAnsi="Arial" w:cs="Arial"/>
          <w:bCs/>
          <w:shd w:val="clear" w:color="auto" w:fill="FFFFFF"/>
        </w:rPr>
      </w:pPr>
      <w:r w:rsidRPr="00AF754A">
        <w:rPr>
          <w:rFonts w:ascii="Arial" w:hAnsi="Arial" w:cs="Arial"/>
          <w:bCs/>
          <w:shd w:val="clear" w:color="auto" w:fill="FFFFFF"/>
        </w:rPr>
        <w:t>W przypadku, gdy:</w:t>
      </w:r>
    </w:p>
    <w:p w:rsidR="00AF754A" w:rsidRPr="00AF754A" w:rsidRDefault="00AF754A" w:rsidP="00AF754A">
      <w:pPr>
        <w:pStyle w:val="Akapitzlist"/>
        <w:numPr>
          <w:ilvl w:val="0"/>
          <w:numId w:val="32"/>
        </w:numPr>
        <w:tabs>
          <w:tab w:val="left" w:pos="0"/>
        </w:tabs>
        <w:suppressAutoHyphens w:val="0"/>
        <w:spacing w:before="120" w:after="120" w:line="240" w:lineRule="auto"/>
        <w:ind w:left="624" w:hanging="340"/>
        <w:contextualSpacing/>
        <w:rPr>
          <w:rFonts w:ascii="Arial" w:hAnsi="Arial" w:cs="Arial"/>
          <w:bCs/>
          <w:shd w:val="clear" w:color="auto" w:fill="FFFFFF"/>
        </w:rPr>
      </w:pPr>
      <w:r w:rsidRPr="00AF754A">
        <w:rPr>
          <w:rFonts w:ascii="Arial" w:hAnsi="Arial" w:cs="Arial"/>
          <w:bCs/>
          <w:shd w:val="clear" w:color="auto" w:fill="FFFFFF"/>
        </w:rPr>
        <w:t>na podstawie wniosku o zawarcie Umowy nie można ustalić czy Umieszczenie infrastruktury wymaga</w:t>
      </w:r>
      <w:r w:rsidRPr="00AF754A">
        <w:rPr>
          <w:rFonts w:ascii="Arial" w:hAnsi="Arial" w:cs="Arial"/>
        </w:rPr>
        <w:t xml:space="preserve"> uzyskania zgody na wyłączenie gruntów leśnych z produkcji w postępowaniach opisanych art. 11 ustawy o ochronie gruntów rolnych i leśnych,  </w:t>
      </w:r>
    </w:p>
    <w:p w:rsidR="00AF754A" w:rsidRDefault="00AF754A" w:rsidP="00AF754A">
      <w:pPr>
        <w:pStyle w:val="Akapitzlist"/>
        <w:tabs>
          <w:tab w:val="left" w:pos="0"/>
        </w:tabs>
        <w:spacing w:before="120" w:after="120" w:line="240" w:lineRule="auto"/>
        <w:ind w:left="624"/>
        <w:rPr>
          <w:rFonts w:ascii="Arial" w:hAnsi="Arial" w:cs="Arial"/>
          <w:bCs/>
          <w:shd w:val="clear" w:color="auto" w:fill="FFFFFF"/>
        </w:rPr>
      </w:pPr>
      <w:r w:rsidRPr="00AF754A">
        <w:rPr>
          <w:rFonts w:ascii="Arial" w:hAnsi="Arial" w:cs="Arial"/>
          <w:bCs/>
          <w:shd w:val="clear" w:color="auto" w:fill="FFFFFF"/>
        </w:rPr>
        <w:t>lub</w:t>
      </w:r>
    </w:p>
    <w:p w:rsidR="00E749B5" w:rsidRDefault="00AF754A" w:rsidP="00AF754A">
      <w:pPr>
        <w:pStyle w:val="Akapitzlist"/>
        <w:numPr>
          <w:ilvl w:val="0"/>
          <w:numId w:val="32"/>
        </w:numPr>
        <w:tabs>
          <w:tab w:val="left" w:pos="0"/>
        </w:tabs>
        <w:suppressAutoHyphens w:val="0"/>
        <w:spacing w:before="120" w:after="120" w:line="240" w:lineRule="auto"/>
        <w:ind w:left="624" w:hanging="340"/>
        <w:contextualSpacing/>
        <w:rPr>
          <w:rFonts w:ascii="Arial" w:hAnsi="Arial" w:cs="Arial"/>
          <w:bCs/>
          <w:shd w:val="clear" w:color="auto" w:fill="FFFFFF"/>
        </w:rPr>
      </w:pPr>
      <w:r w:rsidRPr="00AF754A">
        <w:rPr>
          <w:rFonts w:ascii="Arial" w:hAnsi="Arial" w:cs="Arial"/>
          <w:bCs/>
          <w:shd w:val="clear" w:color="auto" w:fill="FFFFFF"/>
        </w:rPr>
        <w:t xml:space="preserve">ustalenie wysokości Opłaty nie jest możliwe na podstawie informacji zawartych we wniosku o zawarcie Umowy wskazanych w § </w:t>
      </w:r>
      <w:r w:rsidR="00C04D99">
        <w:rPr>
          <w:rFonts w:ascii="Arial" w:hAnsi="Arial" w:cs="Arial"/>
          <w:bCs/>
          <w:shd w:val="clear" w:color="auto" w:fill="FFFFFF"/>
        </w:rPr>
        <w:t>3</w:t>
      </w:r>
      <w:r w:rsidRPr="00AF754A">
        <w:rPr>
          <w:rFonts w:ascii="Arial" w:hAnsi="Arial" w:cs="Arial"/>
          <w:bCs/>
          <w:shd w:val="clear" w:color="auto" w:fill="FFFFFF"/>
        </w:rPr>
        <w:t xml:space="preserve"> </w:t>
      </w:r>
      <w:r w:rsidR="003567D0">
        <w:rPr>
          <w:rFonts w:ascii="Arial" w:hAnsi="Arial" w:cs="Arial"/>
          <w:bCs/>
          <w:shd w:val="clear" w:color="auto" w:fill="FFFFFF"/>
        </w:rPr>
        <w:t>ust</w:t>
      </w:r>
      <w:r w:rsidRPr="00AF754A">
        <w:rPr>
          <w:rFonts w:ascii="Arial" w:hAnsi="Arial" w:cs="Arial"/>
          <w:bCs/>
          <w:shd w:val="clear" w:color="auto" w:fill="FFFFFF"/>
        </w:rPr>
        <w:t xml:space="preserve"> 4, </w:t>
      </w:r>
    </w:p>
    <w:p w:rsidR="00AF754A" w:rsidRPr="00AF754A" w:rsidRDefault="00AF754A" w:rsidP="00E749B5">
      <w:pPr>
        <w:pStyle w:val="Akapitzlist"/>
        <w:tabs>
          <w:tab w:val="left" w:pos="0"/>
        </w:tabs>
        <w:suppressAutoHyphens w:val="0"/>
        <w:spacing w:before="120" w:after="120" w:line="240" w:lineRule="auto"/>
        <w:ind w:left="624"/>
        <w:contextualSpacing/>
        <w:rPr>
          <w:rFonts w:ascii="Arial" w:hAnsi="Arial" w:cs="Arial"/>
          <w:bCs/>
          <w:shd w:val="clear" w:color="auto" w:fill="FFFFFF"/>
        </w:rPr>
      </w:pPr>
      <w:r w:rsidRPr="00AF754A">
        <w:rPr>
          <w:rFonts w:ascii="Arial" w:hAnsi="Arial" w:cs="Arial"/>
          <w:bCs/>
          <w:shd w:val="clear" w:color="auto" w:fill="FFFFFF"/>
        </w:rPr>
        <w:t>lub</w:t>
      </w:r>
    </w:p>
    <w:p w:rsidR="00AF754A" w:rsidRPr="00AF754A" w:rsidRDefault="00AF754A" w:rsidP="00AF754A">
      <w:pPr>
        <w:pStyle w:val="Akapitzlist"/>
        <w:numPr>
          <w:ilvl w:val="0"/>
          <w:numId w:val="32"/>
        </w:numPr>
        <w:tabs>
          <w:tab w:val="left" w:pos="0"/>
        </w:tabs>
        <w:suppressAutoHyphens w:val="0"/>
        <w:spacing w:after="0" w:line="240" w:lineRule="auto"/>
        <w:ind w:left="567" w:hanging="340"/>
        <w:contextualSpacing/>
        <w:rPr>
          <w:rFonts w:ascii="Arial" w:hAnsi="Arial" w:cs="Arial"/>
          <w:bCs/>
          <w:shd w:val="clear" w:color="auto" w:fill="FFFFFF"/>
        </w:rPr>
      </w:pPr>
      <w:r w:rsidRPr="00AF754A">
        <w:rPr>
          <w:rFonts w:ascii="Arial" w:hAnsi="Arial" w:cs="Arial"/>
          <w:bCs/>
          <w:shd w:val="clear" w:color="auto" w:fill="FFFFFF"/>
        </w:rPr>
        <w:t>informacje zawarte we wniosku o zawarcie Umowy nie są jasne bądź wymagają doprecyzowania,</w:t>
      </w:r>
    </w:p>
    <w:p w:rsidR="00AF754A" w:rsidRPr="00AF754A" w:rsidRDefault="00AF754A" w:rsidP="00AF754A">
      <w:pPr>
        <w:pStyle w:val="Akapitzlist"/>
        <w:tabs>
          <w:tab w:val="left" w:pos="0"/>
        </w:tabs>
        <w:spacing w:after="120" w:line="240" w:lineRule="auto"/>
        <w:ind w:left="284"/>
        <w:rPr>
          <w:rFonts w:ascii="Arial" w:hAnsi="Arial" w:cs="Arial"/>
          <w:shd w:val="clear" w:color="auto" w:fill="FFFFFF"/>
        </w:rPr>
      </w:pPr>
      <w:r w:rsidRPr="00AF754A">
        <w:rPr>
          <w:rFonts w:ascii="Arial" w:hAnsi="Arial" w:cs="Arial"/>
          <w:bCs/>
          <w:shd w:val="clear" w:color="auto" w:fill="FFFFFF"/>
        </w:rPr>
        <w:t xml:space="preserve">niezwłocznie, nie później niż 14 dni od dnia otrzymania wniosku, </w:t>
      </w:r>
      <w:r w:rsidRPr="00AF754A">
        <w:rPr>
          <w:rFonts w:ascii="Arial" w:hAnsi="Arial" w:cs="Arial"/>
          <w:shd w:val="clear" w:color="auto" w:fill="FFFFFF"/>
        </w:rPr>
        <w:t>Nadleśniczy zwraca się do Operatora o przekazanie niezbędnych informacji.</w:t>
      </w:r>
    </w:p>
    <w:p w:rsidR="00AF754A" w:rsidRPr="00AF754A" w:rsidRDefault="00AF754A" w:rsidP="00AF754A">
      <w:pPr>
        <w:pStyle w:val="Akapitzlist"/>
        <w:numPr>
          <w:ilvl w:val="0"/>
          <w:numId w:val="28"/>
        </w:numPr>
        <w:tabs>
          <w:tab w:val="left" w:pos="0"/>
        </w:tabs>
        <w:suppressAutoHyphens w:val="0"/>
        <w:spacing w:before="120" w:after="120" w:line="240" w:lineRule="auto"/>
        <w:ind w:left="284" w:hanging="284"/>
        <w:rPr>
          <w:rFonts w:ascii="Arial" w:hAnsi="Arial" w:cs="Arial"/>
          <w:bCs/>
          <w:shd w:val="clear" w:color="auto" w:fill="FFFFFF"/>
        </w:rPr>
      </w:pPr>
      <w:r w:rsidRPr="00AF754A">
        <w:rPr>
          <w:rFonts w:ascii="Arial" w:hAnsi="Arial" w:cs="Arial"/>
          <w:bCs/>
          <w:shd w:val="clear" w:color="auto" w:fill="FFFFFF"/>
        </w:rPr>
        <w:t xml:space="preserve">Niezwłocznie, nie później niż w terminie </w:t>
      </w:r>
      <w:r w:rsidR="003567D0" w:rsidRPr="003567D0">
        <w:rPr>
          <w:rFonts w:ascii="Arial" w:hAnsi="Arial" w:cs="Arial"/>
          <w:bCs/>
          <w:shd w:val="clear" w:color="auto" w:fill="FFFFFF"/>
        </w:rPr>
        <w:t>5</w:t>
      </w:r>
      <w:r w:rsidRPr="003567D0">
        <w:rPr>
          <w:rFonts w:ascii="Arial" w:hAnsi="Arial" w:cs="Arial"/>
          <w:bCs/>
          <w:shd w:val="clear" w:color="auto" w:fill="FFFFFF"/>
        </w:rPr>
        <w:t xml:space="preserve"> dni </w:t>
      </w:r>
      <w:r w:rsidRPr="00AF754A">
        <w:rPr>
          <w:rFonts w:ascii="Arial" w:hAnsi="Arial" w:cs="Arial"/>
          <w:bCs/>
          <w:shd w:val="clear" w:color="auto" w:fill="FFFFFF"/>
        </w:rPr>
        <w:t>roboczych od dnia uzyskania informacji niezbędnych do ustalenia wysokości Opłaty, Nadleśniczy informuje Operatora o wysokości Opłaty. Strony mogą negocjować obniżenie wysokości bądź odstąpienie od Opłaty.</w:t>
      </w:r>
    </w:p>
    <w:p w:rsidR="00AF754A" w:rsidRPr="00012F9E" w:rsidRDefault="00AF754A" w:rsidP="00012F9E">
      <w:pPr>
        <w:pStyle w:val="Akapitzlist"/>
        <w:numPr>
          <w:ilvl w:val="0"/>
          <w:numId w:val="28"/>
        </w:numPr>
        <w:tabs>
          <w:tab w:val="left" w:pos="0"/>
        </w:tabs>
        <w:suppressAutoHyphens w:val="0"/>
        <w:spacing w:after="0" w:line="240" w:lineRule="auto"/>
        <w:ind w:left="284" w:hanging="284"/>
        <w:contextualSpacing/>
        <w:rPr>
          <w:rFonts w:ascii="Arial" w:hAnsi="Arial" w:cs="Arial"/>
          <w:b/>
          <w:u w:val="single"/>
        </w:rPr>
      </w:pPr>
      <w:r w:rsidRPr="00AF754A">
        <w:rPr>
          <w:rFonts w:ascii="Arial" w:hAnsi="Arial" w:cs="Arial"/>
        </w:rPr>
        <w:t xml:space="preserve">W przypadku złożenia wniosku spełniającego wymagania określone w </w:t>
      </w:r>
      <w:r w:rsidRPr="00AF754A">
        <w:rPr>
          <w:rFonts w:ascii="Arial" w:hAnsi="Arial" w:cs="Arial"/>
          <w:bCs/>
          <w:shd w:val="clear" w:color="auto" w:fill="FFFFFF"/>
        </w:rPr>
        <w:t xml:space="preserve">§ </w:t>
      </w:r>
      <w:r w:rsidR="00C04D99">
        <w:rPr>
          <w:rFonts w:ascii="Arial" w:hAnsi="Arial" w:cs="Arial"/>
          <w:bCs/>
          <w:shd w:val="clear" w:color="auto" w:fill="FFFFFF"/>
        </w:rPr>
        <w:t>3</w:t>
      </w:r>
      <w:r w:rsidRPr="00AF754A">
        <w:rPr>
          <w:rFonts w:ascii="Arial" w:hAnsi="Arial" w:cs="Arial"/>
          <w:bCs/>
          <w:shd w:val="clear" w:color="auto" w:fill="FFFFFF"/>
        </w:rPr>
        <w:t xml:space="preserve"> pkt 4</w:t>
      </w:r>
      <w:r w:rsidRPr="00AF754A">
        <w:rPr>
          <w:rFonts w:ascii="Arial" w:hAnsi="Arial" w:cs="Arial"/>
        </w:rPr>
        <w:t xml:space="preserve">, rozpatrzenie wniosku nastąpi w terminie </w:t>
      </w:r>
      <w:r w:rsidR="003567D0" w:rsidRPr="003567D0">
        <w:rPr>
          <w:rFonts w:ascii="Arial" w:hAnsi="Arial" w:cs="Arial"/>
        </w:rPr>
        <w:t>30</w:t>
      </w:r>
      <w:r w:rsidRPr="003567D0">
        <w:rPr>
          <w:rFonts w:ascii="Arial" w:hAnsi="Arial" w:cs="Arial"/>
        </w:rPr>
        <w:t xml:space="preserve"> dni </w:t>
      </w:r>
      <w:r w:rsidRPr="00012F9E">
        <w:rPr>
          <w:rFonts w:ascii="Arial" w:hAnsi="Arial" w:cs="Arial"/>
        </w:rPr>
        <w:t>od dnia</w:t>
      </w:r>
      <w:r w:rsidR="00012F9E" w:rsidRPr="00012F9E">
        <w:rPr>
          <w:rFonts w:ascii="Arial" w:hAnsi="Arial" w:cs="Arial"/>
        </w:rPr>
        <w:t xml:space="preserve"> </w:t>
      </w:r>
      <w:r w:rsidRPr="00012F9E">
        <w:rPr>
          <w:rFonts w:ascii="Arial" w:hAnsi="Arial" w:cs="Arial"/>
        </w:rPr>
        <w:t xml:space="preserve"> jego złożenia.</w:t>
      </w:r>
    </w:p>
    <w:p w:rsidR="00AF754A" w:rsidRPr="00AF754A" w:rsidRDefault="00AF754A" w:rsidP="00E749B5">
      <w:pPr>
        <w:pStyle w:val="Default"/>
        <w:spacing w:before="240" w:after="120"/>
        <w:jc w:val="both"/>
        <w:rPr>
          <w:b/>
          <w:color w:val="auto"/>
          <w:sz w:val="22"/>
          <w:szCs w:val="22"/>
        </w:rPr>
      </w:pPr>
      <w:r w:rsidRPr="00AF754A">
        <w:rPr>
          <w:b/>
          <w:color w:val="auto"/>
          <w:sz w:val="22"/>
          <w:szCs w:val="22"/>
        </w:rPr>
        <w:t xml:space="preserve">§ </w:t>
      </w:r>
      <w:r w:rsidR="00E749B5">
        <w:rPr>
          <w:b/>
          <w:color w:val="auto"/>
          <w:sz w:val="22"/>
          <w:szCs w:val="22"/>
        </w:rPr>
        <w:t>4</w:t>
      </w:r>
      <w:r w:rsidRPr="00AF754A">
        <w:rPr>
          <w:b/>
          <w:color w:val="auto"/>
          <w:sz w:val="22"/>
          <w:szCs w:val="22"/>
        </w:rPr>
        <w:t>. Rozliczenia z tytułu zapewnienia dostępu do Nieruchomości leśnej</w:t>
      </w:r>
    </w:p>
    <w:p w:rsidR="00AF754A" w:rsidRPr="00AF754A" w:rsidRDefault="00AF754A" w:rsidP="00AF754A">
      <w:pPr>
        <w:pStyle w:val="Akapitzlist"/>
        <w:numPr>
          <w:ilvl w:val="0"/>
          <w:numId w:val="35"/>
        </w:numPr>
        <w:tabs>
          <w:tab w:val="left" w:pos="0"/>
        </w:tabs>
        <w:suppressAutoHyphens w:val="0"/>
        <w:spacing w:before="120" w:after="120" w:line="240" w:lineRule="auto"/>
        <w:ind w:left="284" w:hanging="284"/>
        <w:rPr>
          <w:rFonts w:ascii="Arial" w:hAnsi="Arial" w:cs="Arial"/>
        </w:rPr>
      </w:pPr>
      <w:r w:rsidRPr="00AF754A">
        <w:rPr>
          <w:rFonts w:ascii="Arial" w:hAnsi="Arial" w:cs="Arial"/>
        </w:rPr>
        <w:t>Określona w Umowie Opłata jest ustalana w oparciu o stawkę opłaty za zajęcie 1 m</w:t>
      </w:r>
      <w:r w:rsidRPr="00AF754A">
        <w:rPr>
          <w:rFonts w:ascii="Arial" w:hAnsi="Arial" w:cs="Arial"/>
          <w:vertAlign w:val="superscript"/>
        </w:rPr>
        <w:t xml:space="preserve">2 </w:t>
      </w:r>
      <w:r w:rsidRPr="00AF754A">
        <w:rPr>
          <w:rFonts w:ascii="Arial" w:hAnsi="Arial" w:cs="Arial"/>
        </w:rPr>
        <w:t>Nieruchomości leśnej, pobieranej za każdy rok Umieszczenia infrastruktury na tej nieruchomości. Wysokość stawki nie może przekroczyć 2,5 zł za zajęcie 1 m</w:t>
      </w:r>
      <w:r w:rsidRPr="00AF754A">
        <w:rPr>
          <w:rFonts w:ascii="Arial" w:hAnsi="Arial" w:cs="Arial"/>
          <w:vertAlign w:val="superscript"/>
        </w:rPr>
        <w:t>2</w:t>
      </w:r>
      <w:r w:rsidRPr="00AF754A">
        <w:rPr>
          <w:rFonts w:ascii="Arial" w:hAnsi="Arial" w:cs="Arial"/>
        </w:rPr>
        <w:t xml:space="preserve"> Nieruchomości leśnej.</w:t>
      </w:r>
    </w:p>
    <w:p w:rsidR="00AF754A" w:rsidRDefault="00AF754A" w:rsidP="00AF754A">
      <w:pPr>
        <w:pStyle w:val="Akapitzlist"/>
        <w:numPr>
          <w:ilvl w:val="0"/>
          <w:numId w:val="35"/>
        </w:numPr>
        <w:tabs>
          <w:tab w:val="left" w:pos="0"/>
        </w:tabs>
        <w:suppressAutoHyphens w:val="0"/>
        <w:spacing w:after="120" w:line="240" w:lineRule="auto"/>
        <w:ind w:left="284" w:hanging="284"/>
        <w:rPr>
          <w:rFonts w:ascii="Arial" w:hAnsi="Arial" w:cs="Arial"/>
        </w:rPr>
      </w:pPr>
      <w:r w:rsidRPr="00AF754A">
        <w:rPr>
          <w:rFonts w:ascii="Arial" w:hAnsi="Arial" w:cs="Arial"/>
        </w:rPr>
        <w:t>Opłata</w:t>
      </w:r>
      <w:r w:rsidR="00232D95">
        <w:rPr>
          <w:rFonts w:ascii="Arial" w:hAnsi="Arial" w:cs="Arial"/>
        </w:rPr>
        <w:t xml:space="preserve"> za czas eksploatacji </w:t>
      </w:r>
      <w:r w:rsidR="00232D95" w:rsidRPr="003567D0">
        <w:rPr>
          <w:rFonts w:ascii="Arial" w:hAnsi="Arial" w:cs="Arial"/>
        </w:rPr>
        <w:t xml:space="preserve">i utrzymania obiektów i urządzeń infrastruktury telekomunikacyjnej </w:t>
      </w:r>
      <w:r w:rsidRPr="00232D95">
        <w:rPr>
          <w:rFonts w:ascii="Arial" w:hAnsi="Arial" w:cs="Arial"/>
          <w:color w:val="548DD4" w:themeColor="text2" w:themeTint="99"/>
        </w:rPr>
        <w:t xml:space="preserve"> </w:t>
      </w:r>
      <w:r w:rsidRPr="00AF754A">
        <w:rPr>
          <w:rFonts w:ascii="Arial" w:hAnsi="Arial" w:cs="Arial"/>
        </w:rPr>
        <w:t>ustalana jest jako iloczyn liczby metrów kwadratowych powierzchni Nieruchomości leśnej zajętej przez rzut poziomy tych obiektów i urządzeń i stawki opłaty za zajęcie 1 m</w:t>
      </w:r>
      <w:r w:rsidRPr="00AF754A">
        <w:rPr>
          <w:rFonts w:ascii="Arial" w:hAnsi="Arial" w:cs="Arial"/>
          <w:vertAlign w:val="superscript"/>
        </w:rPr>
        <w:t xml:space="preserve">2 </w:t>
      </w:r>
      <w:r w:rsidRPr="00AF754A">
        <w:rPr>
          <w:rFonts w:ascii="Arial" w:hAnsi="Arial" w:cs="Arial"/>
        </w:rPr>
        <w:t>Nieruchomości leśnej pobieranej za każdy rok umieszczenia na ww. nieruchomości tych obiektów i urządzeń.</w:t>
      </w:r>
    </w:p>
    <w:p w:rsidR="00AF754A" w:rsidRPr="00AF754A" w:rsidRDefault="00AF754A" w:rsidP="00AF754A">
      <w:pPr>
        <w:pStyle w:val="Akapitzlist"/>
        <w:numPr>
          <w:ilvl w:val="0"/>
          <w:numId w:val="35"/>
        </w:numPr>
        <w:tabs>
          <w:tab w:val="left" w:pos="0"/>
        </w:tabs>
        <w:suppressAutoHyphens w:val="0"/>
        <w:spacing w:before="120" w:after="0" w:line="240" w:lineRule="auto"/>
        <w:ind w:left="284" w:hanging="284"/>
        <w:contextualSpacing/>
        <w:rPr>
          <w:rFonts w:ascii="Arial" w:hAnsi="Arial" w:cs="Arial"/>
        </w:rPr>
      </w:pPr>
      <w:r w:rsidRPr="00AF754A">
        <w:rPr>
          <w:rFonts w:ascii="Arial" w:hAnsi="Arial" w:cs="Arial"/>
        </w:rPr>
        <w:t>Opłata ustalana jest wg poniższego wzoru:</w:t>
      </w:r>
    </w:p>
    <w:p w:rsidR="00AF754A" w:rsidRPr="00AF754A" w:rsidRDefault="00AF754A" w:rsidP="00AF754A">
      <w:pPr>
        <w:pStyle w:val="Teksttreci0"/>
        <w:tabs>
          <w:tab w:val="left" w:pos="284"/>
        </w:tabs>
        <w:spacing w:before="0" w:after="120" w:line="240" w:lineRule="auto"/>
        <w:ind w:left="567" w:right="23" w:hanging="142"/>
        <w:rPr>
          <w:rFonts w:ascii="Arial" w:hAnsi="Arial" w:cs="Arial"/>
          <w:sz w:val="22"/>
          <w:szCs w:val="22"/>
        </w:rPr>
      </w:pPr>
      <w:r w:rsidRPr="00AF754A">
        <w:rPr>
          <w:rFonts w:ascii="Arial" w:hAnsi="Arial" w:cs="Arial"/>
          <w:sz w:val="22"/>
          <w:szCs w:val="22"/>
        </w:rPr>
        <w:t>- dla umieszczenia obiektów liniowych (np. linie kablowe, kanalizacja kablowa):</w:t>
      </w:r>
    </w:p>
    <w:p w:rsidR="00AF754A" w:rsidRPr="00AF754A" w:rsidRDefault="00AF754A" w:rsidP="00AF754A">
      <w:pPr>
        <w:pStyle w:val="Teksttreci0"/>
        <w:shd w:val="clear" w:color="auto" w:fill="auto"/>
        <w:tabs>
          <w:tab w:val="left" w:pos="444"/>
        </w:tabs>
        <w:spacing w:before="120" w:after="120" w:line="240" w:lineRule="auto"/>
        <w:ind w:left="425" w:right="23" w:firstLine="0"/>
        <w:rPr>
          <w:rFonts w:ascii="Arial" w:hAnsi="Arial" w:cs="Arial"/>
          <w:sz w:val="22"/>
          <w:szCs w:val="22"/>
          <w:lang w:val="en-US"/>
        </w:rPr>
      </w:pPr>
      <w:r w:rsidRPr="00AF754A">
        <w:rPr>
          <w:rFonts w:ascii="Arial" w:hAnsi="Arial" w:cs="Arial"/>
          <w:i/>
          <w:sz w:val="22"/>
          <w:szCs w:val="22"/>
          <w:lang w:val="en-US"/>
        </w:rPr>
        <w:t>O</w:t>
      </w:r>
      <w:r w:rsidRPr="00AF754A">
        <w:rPr>
          <w:rFonts w:ascii="Arial" w:hAnsi="Arial" w:cs="Arial"/>
          <w:i/>
          <w:sz w:val="22"/>
          <w:szCs w:val="22"/>
          <w:vertAlign w:val="subscript"/>
          <w:lang w:val="en-US"/>
        </w:rPr>
        <w:t>r</w:t>
      </w:r>
      <w:r w:rsidRPr="00AF754A">
        <w:rPr>
          <w:rFonts w:ascii="Arial" w:hAnsi="Arial" w:cs="Arial"/>
          <w:sz w:val="22"/>
          <w:szCs w:val="22"/>
          <w:lang w:val="en-US"/>
        </w:rPr>
        <w:t xml:space="preserve"> </w:t>
      </w:r>
      <m:oMath>
        <m:r>
          <m:rPr>
            <m:sty m:val="p"/>
          </m:rPr>
          <w:rPr>
            <w:rFonts w:ascii="Cambria Math" w:hAnsi="Cambria Math" w:cs="Arial"/>
            <w:sz w:val="22"/>
            <w:szCs w:val="22"/>
            <w:lang w:val="en-US"/>
          </w:rPr>
          <m:t>=</m:t>
        </m:r>
        <m:r>
          <w:rPr>
            <w:rFonts w:ascii="Cambria Math" w:hAnsi="Cambria Math" w:cs="Arial"/>
            <w:sz w:val="22"/>
            <w:szCs w:val="22"/>
            <w:lang w:val="en-US"/>
          </w:rPr>
          <m:t>l×d×</m:t>
        </m:r>
        <m:r>
          <w:rPr>
            <w:rFonts w:ascii="Cambria Math" w:hAnsi="Cambria Math" w:cs="Arial"/>
            <w:sz w:val="22"/>
            <w:szCs w:val="22"/>
          </w:rPr>
          <m:t>S</m:t>
        </m:r>
      </m:oMath>
    </w:p>
    <w:p w:rsidR="00AF754A" w:rsidRPr="00AF754A" w:rsidRDefault="00AF754A" w:rsidP="00AF754A">
      <w:pPr>
        <w:pStyle w:val="Teksttreci0"/>
        <w:shd w:val="clear" w:color="auto" w:fill="auto"/>
        <w:tabs>
          <w:tab w:val="left" w:pos="709"/>
        </w:tabs>
        <w:spacing w:before="0" w:after="120" w:line="240" w:lineRule="auto"/>
        <w:ind w:left="709" w:right="23" w:firstLine="0"/>
        <w:rPr>
          <w:rFonts w:ascii="Arial" w:hAnsi="Arial" w:cs="Arial"/>
          <w:sz w:val="22"/>
          <w:szCs w:val="22"/>
          <w:lang w:val="en-US"/>
        </w:rPr>
      </w:pPr>
      <w:proofErr w:type="spellStart"/>
      <w:r w:rsidRPr="00AF754A">
        <w:rPr>
          <w:rFonts w:ascii="Arial" w:hAnsi="Arial" w:cs="Arial"/>
          <w:sz w:val="22"/>
          <w:szCs w:val="22"/>
          <w:lang w:val="en-US"/>
        </w:rPr>
        <w:t>gdzie</w:t>
      </w:r>
      <w:proofErr w:type="spellEnd"/>
      <w:r w:rsidRPr="00AF754A">
        <w:rPr>
          <w:rFonts w:ascii="Arial" w:hAnsi="Arial" w:cs="Arial"/>
          <w:sz w:val="22"/>
          <w:szCs w:val="22"/>
          <w:lang w:val="en-US"/>
        </w:rPr>
        <w:t xml:space="preserve">: </w:t>
      </w:r>
    </w:p>
    <w:p w:rsidR="00AF754A" w:rsidRPr="00AF754A" w:rsidRDefault="00AF754A" w:rsidP="00AF754A">
      <w:pPr>
        <w:pStyle w:val="Teksttreci0"/>
        <w:shd w:val="clear" w:color="auto" w:fill="auto"/>
        <w:spacing w:before="0" w:after="0" w:line="240" w:lineRule="auto"/>
        <w:ind w:left="1144" w:right="20" w:hanging="435"/>
        <w:rPr>
          <w:rFonts w:ascii="Arial" w:hAnsi="Arial" w:cs="Arial"/>
          <w:sz w:val="22"/>
          <w:szCs w:val="22"/>
        </w:rPr>
      </w:pPr>
      <w:r w:rsidRPr="00AF754A">
        <w:rPr>
          <w:rFonts w:ascii="Arial" w:hAnsi="Arial" w:cs="Arial"/>
          <w:sz w:val="22"/>
          <w:szCs w:val="22"/>
        </w:rPr>
        <w:t>O</w:t>
      </w:r>
      <w:r w:rsidRPr="00AF754A">
        <w:rPr>
          <w:rFonts w:ascii="Arial" w:hAnsi="Arial" w:cs="Arial"/>
          <w:sz w:val="22"/>
          <w:szCs w:val="22"/>
          <w:vertAlign w:val="subscript"/>
        </w:rPr>
        <w:t>r</w:t>
      </w:r>
      <w:r w:rsidRPr="00AF754A">
        <w:rPr>
          <w:rFonts w:ascii="Arial" w:hAnsi="Arial" w:cs="Arial"/>
          <w:sz w:val="22"/>
          <w:szCs w:val="22"/>
          <w:vertAlign w:val="subscript"/>
        </w:rPr>
        <w:tab/>
      </w:r>
      <w:r w:rsidRPr="00AF754A">
        <w:rPr>
          <w:rFonts w:ascii="Arial" w:hAnsi="Arial" w:cs="Arial"/>
          <w:sz w:val="22"/>
          <w:szCs w:val="22"/>
        </w:rPr>
        <w:t>– opłata roczna za umieszczenie obiektu liniowego [PLN],</w:t>
      </w:r>
    </w:p>
    <w:p w:rsidR="00AF754A" w:rsidRPr="00AF754A" w:rsidRDefault="00AF754A" w:rsidP="00AF754A">
      <w:pPr>
        <w:pStyle w:val="Teksttreci0"/>
        <w:shd w:val="clear" w:color="auto" w:fill="auto"/>
        <w:spacing w:before="0" w:after="0" w:line="240" w:lineRule="auto"/>
        <w:ind w:left="1134" w:right="20" w:hanging="425"/>
        <w:rPr>
          <w:rFonts w:ascii="Arial" w:hAnsi="Arial" w:cs="Arial"/>
          <w:sz w:val="22"/>
          <w:szCs w:val="22"/>
        </w:rPr>
      </w:pPr>
      <w:r w:rsidRPr="00AF754A">
        <w:rPr>
          <w:rFonts w:ascii="Arial" w:hAnsi="Arial" w:cs="Arial"/>
          <w:sz w:val="22"/>
          <w:szCs w:val="22"/>
        </w:rPr>
        <w:t>l</w:t>
      </w:r>
      <w:r w:rsidRPr="00AF754A">
        <w:rPr>
          <w:rFonts w:ascii="Arial" w:hAnsi="Arial" w:cs="Arial"/>
          <w:sz w:val="22"/>
          <w:szCs w:val="22"/>
        </w:rPr>
        <w:tab/>
        <w:t>– długość obiektu liniowego [</w:t>
      </w:r>
      <w:proofErr w:type="spellStart"/>
      <w:r w:rsidRPr="00AF754A">
        <w:rPr>
          <w:rFonts w:ascii="Arial" w:hAnsi="Arial" w:cs="Arial"/>
          <w:sz w:val="22"/>
          <w:szCs w:val="22"/>
        </w:rPr>
        <w:t>mb</w:t>
      </w:r>
      <w:proofErr w:type="spellEnd"/>
      <w:r w:rsidRPr="00AF754A">
        <w:rPr>
          <w:rFonts w:ascii="Arial" w:hAnsi="Arial" w:cs="Arial"/>
          <w:sz w:val="22"/>
          <w:szCs w:val="22"/>
        </w:rPr>
        <w:t>],</w:t>
      </w:r>
    </w:p>
    <w:p w:rsidR="00AF754A" w:rsidRPr="00AF754A" w:rsidRDefault="00AF754A" w:rsidP="00AF754A">
      <w:pPr>
        <w:pStyle w:val="Teksttreci0"/>
        <w:shd w:val="clear" w:color="auto" w:fill="auto"/>
        <w:spacing w:before="0" w:after="0" w:line="240" w:lineRule="auto"/>
        <w:ind w:left="1134" w:right="20" w:hanging="425"/>
        <w:rPr>
          <w:rFonts w:ascii="Arial" w:hAnsi="Arial" w:cs="Arial"/>
          <w:sz w:val="22"/>
          <w:szCs w:val="22"/>
        </w:rPr>
      </w:pPr>
      <w:r w:rsidRPr="00AF754A">
        <w:rPr>
          <w:rFonts w:ascii="Arial" w:hAnsi="Arial" w:cs="Arial"/>
          <w:sz w:val="22"/>
          <w:szCs w:val="22"/>
        </w:rPr>
        <w:t>d</w:t>
      </w:r>
      <w:r w:rsidRPr="00AF754A">
        <w:rPr>
          <w:rFonts w:ascii="Arial" w:hAnsi="Arial" w:cs="Arial"/>
          <w:sz w:val="22"/>
          <w:szCs w:val="22"/>
        </w:rPr>
        <w:tab/>
        <w:t>– średnica lub szerokość zewnętrzna obiektu liniowego [m],</w:t>
      </w:r>
    </w:p>
    <w:p w:rsidR="00AF754A" w:rsidRPr="00AF754A" w:rsidRDefault="00AF754A" w:rsidP="00AF754A">
      <w:pPr>
        <w:pStyle w:val="Teksttreci0"/>
        <w:shd w:val="clear" w:color="auto" w:fill="auto"/>
        <w:spacing w:before="0" w:after="0" w:line="240" w:lineRule="auto"/>
        <w:ind w:left="1134" w:right="20" w:hanging="425"/>
        <w:rPr>
          <w:rFonts w:ascii="Arial" w:hAnsi="Arial" w:cs="Arial"/>
          <w:sz w:val="22"/>
          <w:szCs w:val="22"/>
        </w:rPr>
      </w:pPr>
      <w:r w:rsidRPr="00AF754A">
        <w:rPr>
          <w:rFonts w:ascii="Arial" w:hAnsi="Arial" w:cs="Arial"/>
          <w:sz w:val="22"/>
          <w:szCs w:val="22"/>
        </w:rPr>
        <w:t xml:space="preserve">S </w:t>
      </w:r>
      <w:r w:rsidRPr="00AF754A">
        <w:rPr>
          <w:rFonts w:ascii="Arial" w:hAnsi="Arial" w:cs="Arial"/>
          <w:sz w:val="22"/>
          <w:szCs w:val="22"/>
        </w:rPr>
        <w:tab/>
        <w:t>– stawka opłaty rocznej za umieszczenie na Nieruchomości leśnej obiektu</w:t>
      </w:r>
      <w:r w:rsidRPr="00AF754A">
        <w:rPr>
          <w:rFonts w:ascii="Arial" w:hAnsi="Arial" w:cs="Arial"/>
          <w:sz w:val="22"/>
          <w:szCs w:val="22"/>
        </w:rPr>
        <w:br/>
        <w:t xml:space="preserve">   liniowego [PLN/m</w:t>
      </w:r>
      <w:r w:rsidRPr="00AF754A">
        <w:rPr>
          <w:rFonts w:ascii="Arial" w:hAnsi="Arial" w:cs="Arial"/>
          <w:sz w:val="22"/>
          <w:szCs w:val="22"/>
          <w:vertAlign w:val="superscript"/>
        </w:rPr>
        <w:t>2</w:t>
      </w:r>
      <w:r w:rsidRPr="00AF754A">
        <w:rPr>
          <w:rFonts w:ascii="Arial" w:hAnsi="Arial" w:cs="Arial"/>
          <w:sz w:val="22"/>
          <w:szCs w:val="22"/>
        </w:rPr>
        <w:t>].</w:t>
      </w:r>
    </w:p>
    <w:p w:rsidR="00AF754A" w:rsidRPr="00AF754A" w:rsidRDefault="00AF754A" w:rsidP="00AF754A">
      <w:pPr>
        <w:shd w:val="clear" w:color="auto" w:fill="FFFFFF"/>
        <w:spacing w:before="120" w:after="120" w:line="240" w:lineRule="auto"/>
        <w:ind w:left="425" w:right="23"/>
        <w:rPr>
          <w:rFonts w:ascii="Arial" w:eastAsia="MS Mincho" w:hAnsi="Arial" w:cs="Arial"/>
          <w:sz w:val="22"/>
          <w:szCs w:val="22"/>
        </w:rPr>
      </w:pPr>
      <w:r w:rsidRPr="00AF754A">
        <w:rPr>
          <w:rFonts w:ascii="Arial" w:eastAsia="MS Mincho" w:hAnsi="Arial" w:cs="Arial"/>
          <w:sz w:val="22"/>
          <w:szCs w:val="22"/>
        </w:rPr>
        <w:t>lub</w:t>
      </w:r>
    </w:p>
    <w:p w:rsidR="00AF754A" w:rsidRPr="00AF754A" w:rsidRDefault="00AF754A" w:rsidP="00AF754A">
      <w:pPr>
        <w:pStyle w:val="Teksttreci0"/>
        <w:tabs>
          <w:tab w:val="left" w:pos="284"/>
        </w:tabs>
        <w:spacing w:before="0" w:after="120" w:line="240" w:lineRule="auto"/>
        <w:ind w:left="567" w:right="23" w:hanging="142"/>
        <w:rPr>
          <w:rFonts w:ascii="Arial" w:eastAsia="MS Mincho" w:hAnsi="Arial" w:cs="Arial"/>
          <w:sz w:val="22"/>
          <w:szCs w:val="22"/>
        </w:rPr>
      </w:pPr>
      <w:r w:rsidRPr="00AF754A">
        <w:rPr>
          <w:rFonts w:ascii="Arial" w:eastAsia="MS Mincho" w:hAnsi="Arial" w:cs="Arial"/>
          <w:sz w:val="22"/>
          <w:szCs w:val="22"/>
        </w:rPr>
        <w:t xml:space="preserve">- dla </w:t>
      </w:r>
      <w:r w:rsidRPr="00AF754A">
        <w:rPr>
          <w:rFonts w:ascii="Arial" w:hAnsi="Arial" w:cs="Arial"/>
          <w:sz w:val="22"/>
          <w:szCs w:val="22"/>
        </w:rPr>
        <w:t>umieszczenia</w:t>
      </w:r>
      <w:r w:rsidRPr="00AF754A">
        <w:rPr>
          <w:rFonts w:ascii="Arial" w:eastAsia="MS Mincho" w:hAnsi="Arial" w:cs="Arial"/>
          <w:sz w:val="22"/>
          <w:szCs w:val="22"/>
        </w:rPr>
        <w:t xml:space="preserve"> obiektów nieliniowych (np. wieże, maszty):</w:t>
      </w:r>
    </w:p>
    <w:p w:rsidR="00AF754A" w:rsidRPr="00AF754A" w:rsidRDefault="00AF754A" w:rsidP="00AF754A">
      <w:pPr>
        <w:pStyle w:val="Teksttreci0"/>
        <w:shd w:val="clear" w:color="auto" w:fill="auto"/>
        <w:spacing w:before="120" w:after="120" w:line="240" w:lineRule="auto"/>
        <w:ind w:left="3686" w:right="23" w:firstLine="0"/>
        <w:rPr>
          <w:rFonts w:ascii="Arial" w:hAnsi="Arial" w:cs="Arial"/>
          <w:i/>
          <w:sz w:val="22"/>
          <w:szCs w:val="22"/>
        </w:rPr>
      </w:pPr>
      <w:r w:rsidRPr="00AF754A">
        <w:rPr>
          <w:rFonts w:ascii="Arial" w:hAnsi="Arial" w:cs="Arial"/>
          <w:i/>
          <w:sz w:val="22"/>
          <w:szCs w:val="22"/>
        </w:rPr>
        <w:lastRenderedPageBreak/>
        <w:t>O</w:t>
      </w:r>
      <w:r w:rsidRPr="00AF754A">
        <w:rPr>
          <w:rFonts w:ascii="Arial" w:hAnsi="Arial" w:cs="Arial"/>
          <w:i/>
          <w:sz w:val="22"/>
          <w:szCs w:val="22"/>
          <w:vertAlign w:val="subscript"/>
        </w:rPr>
        <w:t>r</w:t>
      </w:r>
      <w:r w:rsidRPr="00AF754A">
        <w:rPr>
          <w:rFonts w:ascii="Arial" w:hAnsi="Arial" w:cs="Arial"/>
          <w:i/>
          <w:sz w:val="22"/>
          <w:szCs w:val="22"/>
        </w:rPr>
        <w:t xml:space="preserve"> </w:t>
      </w:r>
      <m:oMath>
        <m:r>
          <w:rPr>
            <w:rFonts w:ascii="Cambria Math" w:hAnsi="Cambria Math" w:cs="Arial"/>
            <w:sz w:val="22"/>
            <w:szCs w:val="22"/>
          </w:rPr>
          <m:t>=</m:t>
        </m:r>
        <m:r>
          <w:rPr>
            <w:rFonts w:ascii="Cambria Math" w:hAnsi="Cambria Math" w:cs="Arial"/>
            <w:sz w:val="22"/>
            <w:szCs w:val="22"/>
            <w:lang w:val="en-US"/>
          </w:rPr>
          <m:t>P</m:t>
        </m:r>
        <m:r>
          <w:rPr>
            <w:rFonts w:ascii="Cambria Math" w:hAnsi="Cambria Math" w:cs="Arial"/>
            <w:sz w:val="22"/>
            <w:szCs w:val="22"/>
          </w:rPr>
          <m:t>×</m:t>
        </m:r>
        <m:r>
          <w:rPr>
            <w:rFonts w:ascii="Cambria Math" w:hAnsi="Cambria Math" w:cs="Arial"/>
            <w:sz w:val="22"/>
            <w:szCs w:val="22"/>
            <w:lang w:val="en-US"/>
          </w:rPr>
          <m:t>S</m:t>
        </m:r>
      </m:oMath>
    </w:p>
    <w:p w:rsidR="00AF754A" w:rsidRPr="00AF754A" w:rsidRDefault="00AF754A" w:rsidP="00AF754A">
      <w:pPr>
        <w:shd w:val="clear" w:color="auto" w:fill="FFFFFF"/>
        <w:tabs>
          <w:tab w:val="left" w:pos="709"/>
        </w:tabs>
        <w:spacing w:before="120" w:after="120" w:line="240" w:lineRule="auto"/>
        <w:ind w:left="709" w:right="23"/>
        <w:rPr>
          <w:rFonts w:ascii="Arial" w:eastAsia="MS Mincho" w:hAnsi="Arial" w:cs="Arial"/>
          <w:sz w:val="22"/>
          <w:szCs w:val="22"/>
        </w:rPr>
      </w:pPr>
      <w:r w:rsidRPr="00AF754A">
        <w:rPr>
          <w:rFonts w:ascii="Arial" w:eastAsia="MS Mincho" w:hAnsi="Arial" w:cs="Arial"/>
          <w:sz w:val="22"/>
          <w:szCs w:val="22"/>
        </w:rPr>
        <w:t xml:space="preserve">gdzie: </w:t>
      </w:r>
    </w:p>
    <w:p w:rsidR="00AF754A" w:rsidRPr="00AF754A" w:rsidRDefault="00AF754A" w:rsidP="00AF754A">
      <w:pPr>
        <w:pStyle w:val="Teksttreci0"/>
        <w:shd w:val="clear" w:color="auto" w:fill="auto"/>
        <w:spacing w:before="0" w:after="0" w:line="240" w:lineRule="auto"/>
        <w:ind w:left="1144" w:right="20" w:hanging="435"/>
        <w:rPr>
          <w:rFonts w:ascii="Arial" w:eastAsia="MS Mincho" w:hAnsi="Arial" w:cs="Arial"/>
          <w:sz w:val="22"/>
          <w:szCs w:val="22"/>
        </w:rPr>
      </w:pPr>
      <w:r w:rsidRPr="00AF754A">
        <w:rPr>
          <w:rFonts w:ascii="Arial" w:eastAsia="MS Mincho" w:hAnsi="Arial" w:cs="Arial"/>
          <w:sz w:val="22"/>
          <w:szCs w:val="22"/>
        </w:rPr>
        <w:t>O</w:t>
      </w:r>
      <w:r w:rsidRPr="00AF754A">
        <w:rPr>
          <w:rFonts w:ascii="Arial" w:eastAsia="MS Mincho" w:hAnsi="Arial" w:cs="Arial"/>
          <w:sz w:val="22"/>
          <w:szCs w:val="22"/>
          <w:vertAlign w:val="subscript"/>
        </w:rPr>
        <w:t>r</w:t>
      </w:r>
      <w:r w:rsidRPr="00AF754A">
        <w:rPr>
          <w:rFonts w:ascii="Arial" w:eastAsia="MS Mincho" w:hAnsi="Arial" w:cs="Arial"/>
          <w:sz w:val="22"/>
          <w:szCs w:val="22"/>
          <w:vertAlign w:val="subscript"/>
        </w:rPr>
        <w:tab/>
      </w:r>
      <w:r w:rsidRPr="00AF754A">
        <w:rPr>
          <w:rFonts w:ascii="Arial" w:eastAsia="MS Mincho" w:hAnsi="Arial" w:cs="Arial"/>
          <w:sz w:val="22"/>
          <w:szCs w:val="22"/>
        </w:rPr>
        <w:t xml:space="preserve">– </w:t>
      </w:r>
      <w:r w:rsidRPr="00AF754A">
        <w:rPr>
          <w:rFonts w:ascii="Arial" w:hAnsi="Arial" w:cs="Arial"/>
          <w:sz w:val="22"/>
          <w:szCs w:val="22"/>
        </w:rPr>
        <w:t>opłata</w:t>
      </w:r>
      <w:r w:rsidRPr="00AF754A">
        <w:rPr>
          <w:rFonts w:ascii="Arial" w:eastAsia="MS Mincho" w:hAnsi="Arial" w:cs="Arial"/>
          <w:sz w:val="22"/>
          <w:szCs w:val="22"/>
        </w:rPr>
        <w:t xml:space="preserve"> roczna za umieszczenie </w:t>
      </w:r>
      <w:r w:rsidRPr="00AF754A">
        <w:rPr>
          <w:rFonts w:ascii="Arial" w:hAnsi="Arial" w:cs="Arial"/>
          <w:sz w:val="22"/>
          <w:szCs w:val="22"/>
        </w:rPr>
        <w:t xml:space="preserve">obiektu nieliniowego </w:t>
      </w:r>
      <w:r w:rsidRPr="00AF754A">
        <w:rPr>
          <w:rFonts w:ascii="Arial" w:eastAsia="MS Mincho" w:hAnsi="Arial" w:cs="Arial"/>
          <w:sz w:val="22"/>
          <w:szCs w:val="22"/>
        </w:rPr>
        <w:t>[PLN],</w:t>
      </w:r>
    </w:p>
    <w:p w:rsidR="00AF754A" w:rsidRPr="00AF754A" w:rsidRDefault="00AF754A" w:rsidP="00AF754A">
      <w:pPr>
        <w:pStyle w:val="Teksttreci0"/>
        <w:shd w:val="clear" w:color="auto" w:fill="auto"/>
        <w:spacing w:before="0" w:after="0" w:line="240" w:lineRule="auto"/>
        <w:ind w:left="1144" w:right="20" w:hanging="435"/>
        <w:rPr>
          <w:rFonts w:ascii="Arial" w:eastAsia="MS Mincho" w:hAnsi="Arial" w:cs="Arial"/>
          <w:sz w:val="22"/>
          <w:szCs w:val="22"/>
        </w:rPr>
      </w:pPr>
      <w:r w:rsidRPr="00AF754A">
        <w:rPr>
          <w:rFonts w:ascii="Arial" w:eastAsia="MS Mincho" w:hAnsi="Arial" w:cs="Arial"/>
          <w:sz w:val="22"/>
          <w:szCs w:val="22"/>
        </w:rPr>
        <w:t>P</w:t>
      </w:r>
      <w:r w:rsidRPr="00AF754A">
        <w:rPr>
          <w:rFonts w:ascii="Arial" w:eastAsia="MS Mincho" w:hAnsi="Arial" w:cs="Arial"/>
          <w:sz w:val="22"/>
          <w:szCs w:val="22"/>
        </w:rPr>
        <w:tab/>
        <w:t xml:space="preserve">– </w:t>
      </w:r>
      <w:r w:rsidRPr="00AF754A">
        <w:rPr>
          <w:rFonts w:ascii="Arial" w:hAnsi="Arial" w:cs="Arial"/>
          <w:sz w:val="22"/>
          <w:szCs w:val="22"/>
        </w:rPr>
        <w:t>powierzchnia</w:t>
      </w:r>
      <w:r w:rsidRPr="00AF754A">
        <w:rPr>
          <w:rFonts w:ascii="Arial" w:eastAsia="MS Mincho" w:hAnsi="Arial" w:cs="Arial"/>
          <w:sz w:val="22"/>
          <w:szCs w:val="22"/>
        </w:rPr>
        <w:t xml:space="preserve"> zajęta przez rzut poziomy </w:t>
      </w:r>
      <w:r w:rsidRPr="00AF754A">
        <w:rPr>
          <w:rFonts w:ascii="Arial" w:hAnsi="Arial" w:cs="Arial"/>
          <w:sz w:val="22"/>
          <w:szCs w:val="22"/>
        </w:rPr>
        <w:t xml:space="preserve">obiektu nieliniowego </w:t>
      </w:r>
      <w:r w:rsidRPr="00AF754A">
        <w:rPr>
          <w:rFonts w:ascii="Arial" w:eastAsia="MS Mincho" w:hAnsi="Arial" w:cs="Arial"/>
          <w:sz w:val="22"/>
          <w:szCs w:val="22"/>
        </w:rPr>
        <w:t>[m</w:t>
      </w:r>
      <w:r w:rsidRPr="00AF754A">
        <w:rPr>
          <w:rFonts w:ascii="Arial" w:eastAsia="MS Mincho" w:hAnsi="Arial" w:cs="Arial"/>
          <w:sz w:val="22"/>
          <w:szCs w:val="22"/>
          <w:vertAlign w:val="superscript"/>
        </w:rPr>
        <w:t>2</w:t>
      </w:r>
      <w:r w:rsidRPr="00AF754A">
        <w:rPr>
          <w:rFonts w:ascii="Arial" w:eastAsia="MS Mincho" w:hAnsi="Arial" w:cs="Arial"/>
          <w:sz w:val="22"/>
          <w:szCs w:val="22"/>
        </w:rPr>
        <w:t>],</w:t>
      </w:r>
    </w:p>
    <w:p w:rsidR="00AF754A" w:rsidRPr="00AF754A" w:rsidRDefault="00AF754A" w:rsidP="00AF754A">
      <w:pPr>
        <w:pStyle w:val="Teksttreci0"/>
        <w:shd w:val="clear" w:color="auto" w:fill="auto"/>
        <w:spacing w:before="0" w:after="0" w:line="240" w:lineRule="auto"/>
        <w:ind w:left="1134" w:right="20" w:hanging="425"/>
        <w:rPr>
          <w:rFonts w:ascii="Arial" w:eastAsia="MS Mincho" w:hAnsi="Arial" w:cs="Arial"/>
          <w:color w:val="000000"/>
          <w:sz w:val="22"/>
          <w:szCs w:val="22"/>
        </w:rPr>
      </w:pPr>
      <w:r w:rsidRPr="00AF754A">
        <w:rPr>
          <w:rFonts w:ascii="Arial" w:eastAsia="MS Mincho" w:hAnsi="Arial" w:cs="Arial"/>
          <w:color w:val="000000"/>
          <w:sz w:val="22"/>
          <w:szCs w:val="22"/>
        </w:rPr>
        <w:t>S</w:t>
      </w:r>
      <w:r w:rsidRPr="00AF754A">
        <w:rPr>
          <w:rFonts w:ascii="Arial" w:eastAsia="MS Mincho" w:hAnsi="Arial" w:cs="Arial"/>
          <w:color w:val="000000"/>
          <w:sz w:val="22"/>
          <w:szCs w:val="22"/>
        </w:rPr>
        <w:tab/>
        <w:t xml:space="preserve">– </w:t>
      </w:r>
      <w:r w:rsidRPr="00AF754A">
        <w:rPr>
          <w:rFonts w:ascii="Arial" w:hAnsi="Arial" w:cs="Arial"/>
          <w:sz w:val="22"/>
          <w:szCs w:val="22"/>
        </w:rPr>
        <w:t>stawka</w:t>
      </w:r>
      <w:r w:rsidRPr="00AF754A">
        <w:rPr>
          <w:rFonts w:ascii="Arial" w:eastAsia="MS Mincho" w:hAnsi="Arial" w:cs="Arial"/>
          <w:color w:val="000000"/>
          <w:sz w:val="22"/>
          <w:szCs w:val="22"/>
        </w:rPr>
        <w:t xml:space="preserve"> opłaty rocznej za umieszczenie na Nieruchomości leśnej </w:t>
      </w:r>
      <w:r w:rsidRPr="00AF754A">
        <w:rPr>
          <w:rFonts w:ascii="Arial" w:hAnsi="Arial" w:cs="Arial"/>
          <w:sz w:val="22"/>
          <w:szCs w:val="22"/>
        </w:rPr>
        <w:t>obiektu</w:t>
      </w:r>
      <w:r w:rsidRPr="00AF754A">
        <w:rPr>
          <w:rFonts w:ascii="Arial" w:hAnsi="Arial" w:cs="Arial"/>
          <w:sz w:val="22"/>
          <w:szCs w:val="22"/>
        </w:rPr>
        <w:br/>
        <w:t xml:space="preserve">   nieliniowego </w:t>
      </w:r>
      <w:r w:rsidRPr="00AF754A">
        <w:rPr>
          <w:rFonts w:ascii="Arial" w:eastAsia="MS Mincho" w:hAnsi="Arial" w:cs="Arial"/>
          <w:color w:val="000000"/>
          <w:sz w:val="22"/>
          <w:szCs w:val="22"/>
        </w:rPr>
        <w:t>[PLN/m</w:t>
      </w:r>
      <w:r w:rsidRPr="00AF754A">
        <w:rPr>
          <w:rFonts w:ascii="Arial" w:eastAsia="MS Mincho" w:hAnsi="Arial" w:cs="Arial"/>
          <w:color w:val="000000"/>
          <w:sz w:val="22"/>
          <w:szCs w:val="22"/>
          <w:vertAlign w:val="superscript"/>
        </w:rPr>
        <w:t>2</w:t>
      </w:r>
      <w:r w:rsidRPr="00AF754A">
        <w:rPr>
          <w:rFonts w:ascii="Arial" w:eastAsia="MS Mincho" w:hAnsi="Arial" w:cs="Arial"/>
          <w:color w:val="000000"/>
          <w:sz w:val="22"/>
          <w:szCs w:val="22"/>
        </w:rPr>
        <w:t>].</w:t>
      </w:r>
    </w:p>
    <w:p w:rsidR="00AF754A" w:rsidRPr="00681737" w:rsidRDefault="00AF754A" w:rsidP="00AF754A">
      <w:pPr>
        <w:pStyle w:val="Akapitzlist"/>
        <w:numPr>
          <w:ilvl w:val="0"/>
          <w:numId w:val="35"/>
        </w:numPr>
        <w:tabs>
          <w:tab w:val="left" w:pos="0"/>
        </w:tabs>
        <w:suppressAutoHyphens w:val="0"/>
        <w:spacing w:before="120" w:after="120" w:line="240" w:lineRule="auto"/>
        <w:ind w:left="284" w:hanging="284"/>
        <w:rPr>
          <w:rFonts w:ascii="Arial" w:eastAsia="Arial" w:hAnsi="Arial" w:cs="Arial"/>
        </w:rPr>
      </w:pPr>
      <w:r w:rsidRPr="00681737">
        <w:rPr>
          <w:rFonts w:ascii="Arial" w:hAnsi="Arial" w:cs="Arial"/>
        </w:rPr>
        <w:t>Opłata</w:t>
      </w:r>
      <w:r w:rsidRPr="00681737">
        <w:rPr>
          <w:rFonts w:ascii="Arial" w:eastAsia="Arial" w:hAnsi="Arial" w:cs="Arial"/>
        </w:rPr>
        <w:t xml:space="preserve"> naliczana </w:t>
      </w:r>
      <w:r w:rsidR="003567D0" w:rsidRPr="00681737">
        <w:rPr>
          <w:rFonts w:ascii="Arial" w:eastAsia="Arial" w:hAnsi="Arial" w:cs="Arial"/>
        </w:rPr>
        <w:t xml:space="preserve">będzie </w:t>
      </w:r>
      <w:r w:rsidRPr="00681737">
        <w:rPr>
          <w:rFonts w:ascii="Arial" w:eastAsia="Arial" w:hAnsi="Arial" w:cs="Arial"/>
        </w:rPr>
        <w:t xml:space="preserve">od dnia podpisania protokołu przekazania terenu </w:t>
      </w:r>
      <w:r w:rsidR="003567D0" w:rsidRPr="00681737">
        <w:rPr>
          <w:rFonts w:ascii="Arial" w:eastAsia="Arial" w:hAnsi="Arial" w:cs="Arial"/>
        </w:rPr>
        <w:t xml:space="preserve">z wyłączeniem dni budowy, </w:t>
      </w:r>
      <w:r w:rsidR="003567D0" w:rsidRPr="00681737">
        <w:rPr>
          <w:rFonts w:ascii="Arial" w:hAnsi="Arial" w:cs="Arial"/>
        </w:rPr>
        <w:t>przebudowy, remontu obiektów i urządzeń infrastruktury telekomunikacyjnej</w:t>
      </w:r>
      <w:r w:rsidR="003C09D1" w:rsidRPr="00681737">
        <w:rPr>
          <w:rFonts w:ascii="Arial" w:eastAsia="Arial" w:hAnsi="Arial" w:cs="Arial"/>
        </w:rPr>
        <w:t>.</w:t>
      </w:r>
      <w:r w:rsidR="003567D0" w:rsidRPr="00681737">
        <w:rPr>
          <w:rFonts w:ascii="Arial" w:eastAsia="Arial" w:hAnsi="Arial" w:cs="Arial"/>
        </w:rPr>
        <w:br/>
      </w:r>
      <w:r w:rsidRPr="00681737">
        <w:rPr>
          <w:rFonts w:ascii="Arial" w:eastAsia="Arial" w:hAnsi="Arial" w:cs="Arial"/>
        </w:rPr>
        <w:t xml:space="preserve">W pierwszym roku obowiązywania umowy opłata liczona będzie proporcjonalnie do liczby dni pozostałych od dnia podpisania protokołu do zakończenia roku kalendarzowego. </w:t>
      </w:r>
      <w:r w:rsidRPr="00681737">
        <w:rPr>
          <w:rFonts w:ascii="Arial" w:eastAsia="Arial" w:hAnsi="Arial" w:cs="Arial"/>
        </w:rPr>
        <w:br/>
        <w:t>W ostatnim roku Opłata będzie liczona proporcjonalnie do liczby dni od początku roku kalendarzowego do dnia rozwiązania umowy.</w:t>
      </w:r>
    </w:p>
    <w:p w:rsidR="003C09D1" w:rsidRPr="00681737" w:rsidRDefault="003C09D1" w:rsidP="003C09D1">
      <w:pPr>
        <w:pStyle w:val="Akapitzlist"/>
        <w:numPr>
          <w:ilvl w:val="0"/>
          <w:numId w:val="35"/>
        </w:numPr>
        <w:tabs>
          <w:tab w:val="left" w:pos="0"/>
        </w:tabs>
        <w:suppressAutoHyphens w:val="0"/>
        <w:spacing w:after="120" w:line="240" w:lineRule="auto"/>
        <w:ind w:left="284" w:hanging="284"/>
        <w:rPr>
          <w:rFonts w:ascii="Arial" w:hAnsi="Arial" w:cs="Arial"/>
        </w:rPr>
      </w:pPr>
      <w:r w:rsidRPr="00681737">
        <w:rPr>
          <w:rFonts w:ascii="Arial" w:hAnsi="Arial" w:cs="Arial"/>
        </w:rPr>
        <w:t>Opłata</w:t>
      </w:r>
      <w:r w:rsidRPr="00681737">
        <w:t xml:space="preserve"> </w:t>
      </w:r>
      <w:r w:rsidRPr="00681737">
        <w:rPr>
          <w:rFonts w:ascii="Arial" w:hAnsi="Arial" w:cs="Arial"/>
        </w:rPr>
        <w:t xml:space="preserve">za czas budowy, </w:t>
      </w:r>
      <w:r w:rsidR="00F72FA4" w:rsidRPr="00681737">
        <w:rPr>
          <w:rFonts w:ascii="Arial" w:hAnsi="Arial" w:cs="Arial"/>
        </w:rPr>
        <w:t xml:space="preserve">przebudowy, </w:t>
      </w:r>
      <w:r w:rsidRPr="00681737">
        <w:rPr>
          <w:rFonts w:ascii="Arial" w:hAnsi="Arial" w:cs="Arial"/>
        </w:rPr>
        <w:t>remontu obiektów i urządzeń infrastruktury telekomunikacyjnej, w którym następuje ingerencja w grunty ustalona będzie jako iloczyn stawki za zajęcie 1 m</w:t>
      </w:r>
      <w:r w:rsidRPr="00681737">
        <w:rPr>
          <w:rFonts w:ascii="Arial" w:hAnsi="Arial" w:cs="Arial"/>
          <w:vertAlign w:val="superscript"/>
        </w:rPr>
        <w:t xml:space="preserve">2 </w:t>
      </w:r>
      <w:r w:rsidRPr="00681737">
        <w:rPr>
          <w:rFonts w:ascii="Arial" w:hAnsi="Arial" w:cs="Arial"/>
        </w:rPr>
        <w:t xml:space="preserve">nieruchomości i liczby metrów kwadratowych powierzchni nieruchomości </w:t>
      </w:r>
      <w:r w:rsidRPr="00681737">
        <w:rPr>
          <w:rFonts w:ascii="Arial" w:hAnsi="Arial" w:cs="Arial"/>
          <w:u w:val="single"/>
        </w:rPr>
        <w:t xml:space="preserve">leśnej liczonej jako iloczyn długości obiektu i </w:t>
      </w:r>
      <w:r w:rsidRPr="00681737">
        <w:rPr>
          <w:rFonts w:ascii="Arial" w:hAnsi="Arial" w:cs="Arial"/>
          <w:b/>
          <w:u w:val="single"/>
        </w:rPr>
        <w:t>szerokości równej 2 m</w:t>
      </w:r>
      <w:r w:rsidRPr="00681737">
        <w:rPr>
          <w:rFonts w:ascii="Arial" w:hAnsi="Arial" w:cs="Arial"/>
        </w:rPr>
        <w:t xml:space="preserve">. </w:t>
      </w:r>
      <w:r w:rsidR="00681737" w:rsidRPr="00681737">
        <w:rPr>
          <w:rFonts w:ascii="Arial" w:hAnsi="Arial" w:cs="Arial"/>
        </w:rPr>
        <w:br/>
      </w:r>
      <w:r w:rsidRPr="00681737">
        <w:rPr>
          <w:rFonts w:ascii="Arial" w:hAnsi="Arial" w:cs="Arial"/>
        </w:rPr>
        <w:t xml:space="preserve">Opłata wg powyżej ustalonej powierzchni liczona </w:t>
      </w:r>
      <w:r w:rsidRPr="00681737">
        <w:rPr>
          <w:rFonts w:ascii="Arial" w:eastAsia="Arial" w:hAnsi="Arial" w:cs="Arial"/>
        </w:rPr>
        <w:t xml:space="preserve">będzie proporcjonalnie do liczby dni </w:t>
      </w:r>
      <w:r w:rsidRPr="00681737">
        <w:rPr>
          <w:rFonts w:ascii="Arial" w:hAnsi="Arial" w:cs="Arial"/>
        </w:rPr>
        <w:t>od pierwszego dnia</w:t>
      </w:r>
      <w:r w:rsidRPr="00681737">
        <w:rPr>
          <w:rFonts w:ascii="Arial" w:eastAsia="Arial" w:hAnsi="Arial" w:cs="Arial"/>
        </w:rPr>
        <w:t xml:space="preserve"> </w:t>
      </w:r>
      <w:r w:rsidRPr="00681737">
        <w:rPr>
          <w:rFonts w:ascii="Arial" w:hAnsi="Arial" w:cs="Arial"/>
        </w:rPr>
        <w:t>od przejęcia gruntów na czas budowy</w:t>
      </w:r>
      <w:r w:rsidR="00681737" w:rsidRPr="00681737">
        <w:rPr>
          <w:rFonts w:ascii="Arial" w:hAnsi="Arial" w:cs="Arial"/>
        </w:rPr>
        <w:t xml:space="preserve"> (remontu, przebudowy)</w:t>
      </w:r>
      <w:r w:rsidRPr="00681737">
        <w:rPr>
          <w:rFonts w:ascii="Arial" w:hAnsi="Arial" w:cs="Arial"/>
        </w:rPr>
        <w:t xml:space="preserve"> do dnia zakończenia i zdania gruntów na podstawie protokołów zdawczo-odbiorczych podpisanych przez upoważnionych przedstawicieli stron.  </w:t>
      </w:r>
    </w:p>
    <w:p w:rsidR="00AF754A" w:rsidRPr="00AF754A" w:rsidRDefault="00AF754A" w:rsidP="00AF754A">
      <w:pPr>
        <w:pStyle w:val="Akapitzlist"/>
        <w:numPr>
          <w:ilvl w:val="0"/>
          <w:numId w:val="35"/>
        </w:numPr>
        <w:tabs>
          <w:tab w:val="left" w:pos="0"/>
        </w:tabs>
        <w:suppressAutoHyphens w:val="0"/>
        <w:spacing w:before="120" w:after="120" w:line="240" w:lineRule="auto"/>
        <w:ind w:left="284" w:hanging="284"/>
        <w:contextualSpacing/>
        <w:rPr>
          <w:rFonts w:ascii="Arial" w:hAnsi="Arial" w:cs="Arial"/>
          <w:u w:val="single"/>
        </w:rPr>
      </w:pPr>
      <w:r w:rsidRPr="00AF754A">
        <w:rPr>
          <w:rFonts w:ascii="Arial" w:eastAsiaTheme="minorEastAsia" w:hAnsi="Arial" w:cs="Arial"/>
          <w:bCs/>
        </w:rPr>
        <w:t>Opła</w:t>
      </w:r>
      <w:r w:rsidRPr="00AF754A">
        <w:rPr>
          <w:rFonts w:ascii="Arial" w:hAnsi="Arial" w:cs="Arial"/>
        </w:rPr>
        <w:t>ty, o której mowa w ust. 1 nie pobiera się, w przypadku gdy:</w:t>
      </w:r>
    </w:p>
    <w:p w:rsidR="00AF754A" w:rsidRPr="00AF754A" w:rsidRDefault="00AF754A" w:rsidP="00AF754A">
      <w:pPr>
        <w:pStyle w:val="Akapitzlist"/>
        <w:numPr>
          <w:ilvl w:val="0"/>
          <w:numId w:val="36"/>
        </w:numPr>
        <w:tabs>
          <w:tab w:val="left" w:pos="0"/>
        </w:tabs>
        <w:suppressAutoHyphens w:val="0"/>
        <w:spacing w:after="0" w:line="240" w:lineRule="auto"/>
        <w:ind w:left="624" w:hanging="340"/>
        <w:contextualSpacing/>
        <w:rPr>
          <w:rFonts w:ascii="Arial" w:hAnsi="Arial" w:cs="Arial"/>
          <w:u w:val="single"/>
        </w:rPr>
      </w:pPr>
      <w:r w:rsidRPr="00AF754A">
        <w:rPr>
          <w:rFonts w:ascii="Arial" w:hAnsi="Arial" w:cs="Arial"/>
        </w:rPr>
        <w:t xml:space="preserve">Strony tak postanowią, </w:t>
      </w:r>
    </w:p>
    <w:p w:rsidR="00AF754A" w:rsidRPr="00AF754A" w:rsidRDefault="00AF754A" w:rsidP="00AF754A">
      <w:pPr>
        <w:pStyle w:val="Akapitzlist"/>
        <w:numPr>
          <w:ilvl w:val="0"/>
          <w:numId w:val="36"/>
        </w:numPr>
        <w:tabs>
          <w:tab w:val="left" w:pos="0"/>
        </w:tabs>
        <w:suppressAutoHyphens w:val="0"/>
        <w:spacing w:after="0" w:line="240" w:lineRule="auto"/>
        <w:ind w:left="624" w:hanging="340"/>
        <w:contextualSpacing/>
        <w:rPr>
          <w:rFonts w:ascii="Arial" w:hAnsi="Arial" w:cs="Arial"/>
          <w:u w:val="single"/>
        </w:rPr>
      </w:pPr>
      <w:r w:rsidRPr="00AF754A">
        <w:rPr>
          <w:rFonts w:ascii="Arial" w:hAnsi="Arial" w:cs="Arial"/>
          <w:bCs/>
          <w:shd w:val="clear" w:color="auto" w:fill="FFFFFF"/>
        </w:rPr>
        <w:t xml:space="preserve">w związku z Umieszczeniem infrastruktury na Nieruchomości leśnej </w:t>
      </w:r>
      <w:r w:rsidRPr="00AF754A">
        <w:rPr>
          <w:rFonts w:ascii="Arial" w:hAnsi="Arial" w:cs="Arial"/>
        </w:rPr>
        <w:t xml:space="preserve">Operator zapewnia dostęp do usług szerokopasmowego dostępu do Internetu o przepustowości co najmniej 30 </w:t>
      </w:r>
      <w:proofErr w:type="spellStart"/>
      <w:r w:rsidRPr="00AF754A">
        <w:rPr>
          <w:rFonts w:ascii="Arial" w:hAnsi="Arial" w:cs="Arial"/>
        </w:rPr>
        <w:t>Mb</w:t>
      </w:r>
      <w:proofErr w:type="spellEnd"/>
      <w:r w:rsidRPr="00AF754A">
        <w:rPr>
          <w:rFonts w:ascii="Arial" w:hAnsi="Arial" w:cs="Arial"/>
        </w:rPr>
        <w:t>/s w budynkach lub obiektach pozostających w zarządzie Lasów Państwowych.</w:t>
      </w:r>
    </w:p>
    <w:p w:rsidR="00AF754A" w:rsidRPr="00AF754A" w:rsidRDefault="00AF754A" w:rsidP="00E749B5">
      <w:pPr>
        <w:spacing w:before="240" w:after="120" w:line="240" w:lineRule="auto"/>
        <w:rPr>
          <w:rFonts w:ascii="Arial" w:hAnsi="Arial" w:cs="Arial"/>
          <w:b/>
          <w:sz w:val="22"/>
          <w:szCs w:val="22"/>
        </w:rPr>
      </w:pPr>
      <w:r w:rsidRPr="00AF754A">
        <w:rPr>
          <w:rFonts w:ascii="Arial" w:hAnsi="Arial" w:cs="Arial"/>
          <w:b/>
          <w:sz w:val="22"/>
          <w:szCs w:val="22"/>
        </w:rPr>
        <w:t xml:space="preserve">§ </w:t>
      </w:r>
      <w:r w:rsidR="00E749B5">
        <w:rPr>
          <w:rFonts w:ascii="Arial" w:hAnsi="Arial" w:cs="Arial"/>
          <w:b/>
          <w:sz w:val="22"/>
          <w:szCs w:val="22"/>
        </w:rPr>
        <w:t>5</w:t>
      </w:r>
      <w:r w:rsidRPr="00AF754A">
        <w:rPr>
          <w:rFonts w:ascii="Arial" w:hAnsi="Arial" w:cs="Arial"/>
          <w:b/>
          <w:sz w:val="22"/>
          <w:szCs w:val="22"/>
        </w:rPr>
        <w:t>. Rozstrzyganie sporów</w:t>
      </w:r>
    </w:p>
    <w:p w:rsidR="00AF754A" w:rsidRPr="00AF754A" w:rsidRDefault="00AF754A" w:rsidP="00AF754A">
      <w:pPr>
        <w:pStyle w:val="Teksttreci0"/>
        <w:numPr>
          <w:ilvl w:val="0"/>
          <w:numId w:val="34"/>
        </w:numPr>
        <w:shd w:val="clear" w:color="auto" w:fill="auto"/>
        <w:tabs>
          <w:tab w:val="left" w:pos="454"/>
        </w:tabs>
        <w:spacing w:before="120" w:after="120" w:line="240" w:lineRule="auto"/>
        <w:ind w:left="284" w:right="23" w:hanging="284"/>
        <w:rPr>
          <w:rFonts w:ascii="Arial" w:hAnsi="Arial" w:cs="Arial"/>
          <w:sz w:val="22"/>
          <w:szCs w:val="22"/>
        </w:rPr>
      </w:pPr>
      <w:r w:rsidRPr="00AF754A">
        <w:rPr>
          <w:rFonts w:ascii="Arial" w:eastAsia="Arial" w:hAnsi="Arial" w:cs="Arial"/>
          <w:sz w:val="22"/>
          <w:szCs w:val="22"/>
        </w:rPr>
        <w:t xml:space="preserve">Nadleśniczy i Operator </w:t>
      </w:r>
      <w:r w:rsidR="00E749B5">
        <w:rPr>
          <w:rFonts w:ascii="Arial" w:eastAsia="Arial" w:hAnsi="Arial" w:cs="Arial"/>
          <w:sz w:val="22"/>
          <w:szCs w:val="22"/>
        </w:rPr>
        <w:t xml:space="preserve">będą </w:t>
      </w:r>
      <w:r w:rsidRPr="00AF754A">
        <w:rPr>
          <w:rFonts w:ascii="Arial" w:eastAsia="Arial" w:hAnsi="Arial" w:cs="Arial"/>
          <w:sz w:val="22"/>
          <w:szCs w:val="22"/>
        </w:rPr>
        <w:t>zmierza</w:t>
      </w:r>
      <w:r w:rsidR="00E749B5">
        <w:rPr>
          <w:rFonts w:ascii="Arial" w:eastAsia="Arial" w:hAnsi="Arial" w:cs="Arial"/>
          <w:sz w:val="22"/>
          <w:szCs w:val="22"/>
        </w:rPr>
        <w:t xml:space="preserve">ć </w:t>
      </w:r>
      <w:r w:rsidRPr="00AF754A">
        <w:rPr>
          <w:rFonts w:ascii="Arial" w:eastAsia="Arial" w:hAnsi="Arial" w:cs="Arial"/>
          <w:sz w:val="22"/>
          <w:szCs w:val="22"/>
        </w:rPr>
        <w:t>do polubownego rozwiązania wszelkich sporów</w:t>
      </w:r>
      <w:r w:rsidRPr="00AF754A">
        <w:rPr>
          <w:rFonts w:ascii="Arial" w:eastAsia="Arial" w:hAnsi="Arial" w:cs="Arial"/>
          <w:sz w:val="22"/>
          <w:szCs w:val="22"/>
        </w:rPr>
        <w:br/>
        <w:t>mogących wyniknąć w związku z wykonaniem przedmiotu Umowy lub jej interpretacji.</w:t>
      </w:r>
    </w:p>
    <w:p w:rsidR="00AF754A" w:rsidRPr="00AF754A" w:rsidRDefault="00AF754A" w:rsidP="00AF754A">
      <w:pPr>
        <w:pStyle w:val="Teksttreci0"/>
        <w:numPr>
          <w:ilvl w:val="0"/>
          <w:numId w:val="34"/>
        </w:numPr>
        <w:shd w:val="clear" w:color="auto" w:fill="auto"/>
        <w:tabs>
          <w:tab w:val="left" w:pos="454"/>
          <w:tab w:val="left" w:pos="1134"/>
        </w:tabs>
        <w:spacing w:before="120" w:after="120" w:line="240" w:lineRule="auto"/>
        <w:ind w:left="284" w:right="20" w:hanging="284"/>
        <w:rPr>
          <w:rFonts w:ascii="Arial" w:hAnsi="Arial" w:cs="Arial"/>
          <w:sz w:val="22"/>
          <w:szCs w:val="22"/>
        </w:rPr>
      </w:pPr>
      <w:r w:rsidRPr="00AF754A">
        <w:rPr>
          <w:rFonts w:ascii="Arial" w:eastAsia="Arial" w:hAnsi="Arial" w:cs="Arial"/>
          <w:sz w:val="22"/>
          <w:szCs w:val="22"/>
        </w:rPr>
        <w:t>O ile polubowne rozwiązanie sporu nie powiedzie się, spór podlegać będzie rozstrzygnięciu właściwemu rzeczowo sądowi, właściwemu dla miejsca położenia udostępnionej Nieruchomości leśnej.</w:t>
      </w:r>
    </w:p>
    <w:p w:rsidR="00AF754A" w:rsidRPr="00AF754A" w:rsidRDefault="00AF754A" w:rsidP="00E749B5">
      <w:pPr>
        <w:spacing w:before="240" w:after="120" w:line="240" w:lineRule="auto"/>
        <w:rPr>
          <w:rFonts w:ascii="Arial" w:hAnsi="Arial" w:cs="Arial"/>
          <w:b/>
          <w:sz w:val="22"/>
          <w:szCs w:val="22"/>
        </w:rPr>
      </w:pPr>
      <w:r w:rsidRPr="00AF754A">
        <w:rPr>
          <w:rFonts w:ascii="Arial" w:hAnsi="Arial" w:cs="Arial"/>
          <w:b/>
          <w:sz w:val="22"/>
          <w:szCs w:val="22"/>
        </w:rPr>
        <w:t xml:space="preserve">§ </w:t>
      </w:r>
      <w:r w:rsidR="00E749B5">
        <w:rPr>
          <w:rFonts w:ascii="Arial" w:hAnsi="Arial" w:cs="Arial"/>
          <w:b/>
          <w:sz w:val="22"/>
          <w:szCs w:val="22"/>
        </w:rPr>
        <w:t>6</w:t>
      </w:r>
      <w:r w:rsidRPr="00AF754A">
        <w:rPr>
          <w:rFonts w:ascii="Arial" w:hAnsi="Arial" w:cs="Arial"/>
          <w:b/>
          <w:sz w:val="22"/>
          <w:szCs w:val="22"/>
        </w:rPr>
        <w:t>. Rozwiązanie umowy</w:t>
      </w:r>
    </w:p>
    <w:p w:rsidR="00AF754A" w:rsidRPr="00AF754A" w:rsidRDefault="00AF754A" w:rsidP="00AF754A">
      <w:pPr>
        <w:numPr>
          <w:ilvl w:val="0"/>
          <w:numId w:val="33"/>
        </w:numPr>
        <w:spacing w:before="120" w:after="120" w:line="240" w:lineRule="auto"/>
        <w:ind w:left="284" w:hanging="284"/>
        <w:rPr>
          <w:rFonts w:ascii="Arial" w:hAnsi="Arial" w:cs="Arial"/>
          <w:sz w:val="22"/>
          <w:szCs w:val="22"/>
        </w:rPr>
      </w:pPr>
      <w:r w:rsidRPr="00AF754A">
        <w:rPr>
          <w:rFonts w:ascii="Arial" w:hAnsi="Arial" w:cs="Arial"/>
          <w:sz w:val="22"/>
          <w:szCs w:val="22"/>
        </w:rPr>
        <w:t xml:space="preserve">Każda ze Stron może rozwiązać Umowę za pisemnym wypowiedzeniem </w:t>
      </w:r>
      <w:r w:rsidRPr="00AF754A">
        <w:rPr>
          <w:rFonts w:ascii="Arial" w:hAnsi="Arial" w:cs="Arial"/>
          <w:sz w:val="22"/>
          <w:szCs w:val="22"/>
        </w:rPr>
        <w:br/>
        <w:t>z zachowaniem 6-miesięcznego okresu wypowiedzenia, przy czym Nadleśniczy może to zrobić tylko w następujących przypadkach, gdy:</w:t>
      </w:r>
    </w:p>
    <w:p w:rsidR="00AF754A" w:rsidRPr="00AF754A" w:rsidRDefault="00AF754A" w:rsidP="00AF754A">
      <w:pPr>
        <w:pStyle w:val="Akapitzlist"/>
        <w:numPr>
          <w:ilvl w:val="1"/>
          <w:numId w:val="33"/>
        </w:numPr>
        <w:tabs>
          <w:tab w:val="left" w:pos="1276"/>
        </w:tabs>
        <w:suppressAutoHyphens w:val="0"/>
        <w:spacing w:after="0" w:line="240" w:lineRule="auto"/>
        <w:ind w:left="624" w:hanging="340"/>
        <w:rPr>
          <w:rFonts w:ascii="Arial" w:hAnsi="Arial" w:cs="Arial"/>
        </w:rPr>
      </w:pPr>
      <w:r w:rsidRPr="00AF754A">
        <w:rPr>
          <w:rFonts w:ascii="Arial" w:hAnsi="Arial" w:cs="Arial"/>
        </w:rPr>
        <w:t xml:space="preserve">Operator korzysta z Nieruchomości leśnej niezgodnie z jej przeznaczeniem </w:t>
      </w:r>
      <w:r w:rsidRPr="00AF754A">
        <w:rPr>
          <w:rFonts w:ascii="Arial" w:hAnsi="Arial" w:cs="Arial"/>
        </w:rPr>
        <w:br/>
        <w:t xml:space="preserve">i Umową, </w:t>
      </w:r>
    </w:p>
    <w:p w:rsidR="00AF754A" w:rsidRPr="00AF754A" w:rsidRDefault="00AF754A" w:rsidP="00AF754A">
      <w:pPr>
        <w:pStyle w:val="Akapitzlist"/>
        <w:numPr>
          <w:ilvl w:val="1"/>
          <w:numId w:val="33"/>
        </w:numPr>
        <w:tabs>
          <w:tab w:val="left" w:pos="1276"/>
        </w:tabs>
        <w:suppressAutoHyphens w:val="0"/>
        <w:spacing w:after="0" w:line="240" w:lineRule="auto"/>
        <w:ind w:left="624" w:hanging="340"/>
        <w:rPr>
          <w:rFonts w:ascii="Arial" w:hAnsi="Arial" w:cs="Arial"/>
        </w:rPr>
      </w:pPr>
      <w:r w:rsidRPr="00AF754A">
        <w:rPr>
          <w:rFonts w:ascii="Arial" w:hAnsi="Arial" w:cs="Arial"/>
        </w:rPr>
        <w:t>Operator nie wykonuje od co najmniej 30 dni zobowiązań wynikających z Umowy, pomimo wyznaczenia przez Nadleśniczego ostatecznego terminu,</w:t>
      </w:r>
    </w:p>
    <w:p w:rsidR="00AF754A" w:rsidRPr="00AF754A" w:rsidRDefault="00AF754A" w:rsidP="00AF754A">
      <w:pPr>
        <w:pStyle w:val="Akapitzlist"/>
        <w:numPr>
          <w:ilvl w:val="1"/>
          <w:numId w:val="33"/>
        </w:numPr>
        <w:suppressAutoHyphens w:val="0"/>
        <w:spacing w:after="0" w:line="240" w:lineRule="auto"/>
        <w:ind w:left="624" w:hanging="340"/>
        <w:rPr>
          <w:rFonts w:ascii="Arial" w:hAnsi="Arial" w:cs="Arial"/>
        </w:rPr>
      </w:pPr>
      <w:r w:rsidRPr="00AF754A">
        <w:rPr>
          <w:rFonts w:ascii="Arial" w:hAnsi="Arial" w:cs="Arial"/>
        </w:rPr>
        <w:t xml:space="preserve">Operator wykonuje uprawnienia określone w § 2 ust. 1 Umowy w sposób sprzeczny </w:t>
      </w:r>
      <w:r w:rsidRPr="00AF754A">
        <w:rPr>
          <w:rFonts w:ascii="Arial" w:hAnsi="Arial" w:cs="Arial"/>
        </w:rPr>
        <w:br/>
        <w:t>z przepisami prawa, w szczególności bez niezbędnych decyzji, opinii i zgód właściwych instytucji i organów, o których mowa w § 3 ust. 1 pkt 1 Umowy,</w:t>
      </w:r>
    </w:p>
    <w:p w:rsidR="00AF754A" w:rsidRPr="00AF754A" w:rsidRDefault="00AF754A" w:rsidP="00AF754A">
      <w:pPr>
        <w:pStyle w:val="Akapitzlist"/>
        <w:numPr>
          <w:ilvl w:val="1"/>
          <w:numId w:val="33"/>
        </w:numPr>
        <w:tabs>
          <w:tab w:val="left" w:pos="1276"/>
        </w:tabs>
        <w:suppressAutoHyphens w:val="0"/>
        <w:spacing w:after="0" w:line="240" w:lineRule="auto"/>
        <w:ind w:left="624" w:hanging="340"/>
        <w:contextualSpacing/>
        <w:rPr>
          <w:rFonts w:ascii="Arial" w:hAnsi="Arial" w:cs="Arial"/>
        </w:rPr>
      </w:pPr>
      <w:r w:rsidRPr="00AF754A">
        <w:rPr>
          <w:rFonts w:ascii="Arial" w:hAnsi="Arial" w:cs="Arial"/>
        </w:rPr>
        <w:t>Operator, poinformowany o zmianie wysokości stawki opłaty za zajęcie 1m</w:t>
      </w:r>
      <w:r w:rsidRPr="00AF754A">
        <w:rPr>
          <w:rFonts w:ascii="Arial" w:hAnsi="Arial" w:cs="Arial"/>
          <w:vertAlign w:val="superscript"/>
        </w:rPr>
        <w:t xml:space="preserve">2 </w:t>
      </w:r>
      <w:r w:rsidRPr="00AF754A">
        <w:rPr>
          <w:rFonts w:ascii="Arial" w:hAnsi="Arial" w:cs="Arial"/>
        </w:rPr>
        <w:t>Nieruchomości leśnej stanowiącej podstawę wyliczenia Opłaty, nie wyrazi zgody na zmianę jej wysokości w terminie 30 dni od dnia wezwania do wyrażenia takiej zgody.</w:t>
      </w:r>
    </w:p>
    <w:p w:rsidR="00AF754A" w:rsidRPr="00AF754A" w:rsidRDefault="00AF754A" w:rsidP="00AF754A">
      <w:pPr>
        <w:numPr>
          <w:ilvl w:val="0"/>
          <w:numId w:val="33"/>
        </w:numPr>
        <w:spacing w:before="120" w:after="120" w:line="240" w:lineRule="auto"/>
        <w:ind w:left="284" w:hanging="284"/>
        <w:rPr>
          <w:rFonts w:ascii="Arial" w:hAnsi="Arial" w:cs="Arial"/>
          <w:sz w:val="22"/>
          <w:szCs w:val="22"/>
        </w:rPr>
      </w:pPr>
      <w:r w:rsidRPr="00AF754A">
        <w:rPr>
          <w:rFonts w:ascii="Arial" w:hAnsi="Arial" w:cs="Arial"/>
          <w:sz w:val="22"/>
          <w:szCs w:val="22"/>
        </w:rPr>
        <w:lastRenderedPageBreak/>
        <w:t xml:space="preserve">W szczególnych przypadkach Operator może rozwiązać Umowę za uprzednim </w:t>
      </w:r>
      <w:r w:rsidRPr="00AF754A">
        <w:rPr>
          <w:rFonts w:ascii="Arial" w:hAnsi="Arial" w:cs="Arial"/>
          <w:sz w:val="22"/>
          <w:szCs w:val="22"/>
        </w:rPr>
        <w:br/>
        <w:t xml:space="preserve">30-dniowym wypowiedzeniem ze skutkiem na koniec miesiąca kalendarzowego </w:t>
      </w:r>
      <w:r w:rsidRPr="00AF754A">
        <w:rPr>
          <w:rFonts w:ascii="Arial" w:hAnsi="Arial" w:cs="Arial"/>
          <w:sz w:val="22"/>
          <w:szCs w:val="22"/>
        </w:rPr>
        <w:br/>
        <w:t xml:space="preserve">tj. gdy: </w:t>
      </w:r>
    </w:p>
    <w:p w:rsidR="00AF754A" w:rsidRPr="00AF754A" w:rsidRDefault="00AF754A" w:rsidP="00AF754A">
      <w:pPr>
        <w:pStyle w:val="Akapitzlist"/>
        <w:numPr>
          <w:ilvl w:val="1"/>
          <w:numId w:val="33"/>
        </w:numPr>
        <w:tabs>
          <w:tab w:val="left" w:pos="1276"/>
        </w:tabs>
        <w:suppressAutoHyphens w:val="0"/>
        <w:spacing w:after="0" w:line="240" w:lineRule="auto"/>
        <w:ind w:left="624" w:hanging="340"/>
        <w:rPr>
          <w:rFonts w:ascii="Arial" w:hAnsi="Arial" w:cs="Arial"/>
        </w:rPr>
      </w:pPr>
      <w:r w:rsidRPr="00AF754A">
        <w:rPr>
          <w:rFonts w:ascii="Arial" w:hAnsi="Arial" w:cs="Arial"/>
        </w:rPr>
        <w:t xml:space="preserve">na Nieruchomości leśnej lub jej sąsiedztwie nastąpiła zmiana, która będzie miała istotny, niekorzystny wpływ na działanie obiektów i urządzeń infrastruktury telekomunikacyjnej umieszczonej przez Operatora zgodnie z postanowieniami Umowy, </w:t>
      </w:r>
    </w:p>
    <w:p w:rsidR="00AF754A" w:rsidRPr="00AF754A" w:rsidRDefault="00AF754A" w:rsidP="00AF754A">
      <w:pPr>
        <w:pStyle w:val="Akapitzlist"/>
        <w:numPr>
          <w:ilvl w:val="1"/>
          <w:numId w:val="33"/>
        </w:numPr>
        <w:tabs>
          <w:tab w:val="left" w:pos="1276"/>
        </w:tabs>
        <w:suppressAutoHyphens w:val="0"/>
        <w:spacing w:after="0" w:line="240" w:lineRule="auto"/>
        <w:ind w:left="624" w:hanging="340"/>
        <w:rPr>
          <w:rFonts w:ascii="Arial" w:hAnsi="Arial" w:cs="Arial"/>
          <w:lang w:eastAsia="pl-PL"/>
        </w:rPr>
      </w:pPr>
      <w:r w:rsidRPr="00AF754A">
        <w:rPr>
          <w:rFonts w:ascii="Arial" w:hAnsi="Arial" w:cs="Arial"/>
        </w:rPr>
        <w:t>zaistniały</w:t>
      </w:r>
      <w:r w:rsidRPr="00AF754A">
        <w:rPr>
          <w:rFonts w:ascii="Arial" w:hAnsi="Arial" w:cs="Arial"/>
          <w:lang w:eastAsia="pl-PL"/>
        </w:rPr>
        <w:t xml:space="preserve"> okoliczności faktyczn</w:t>
      </w:r>
      <w:r w:rsidRPr="00AF754A">
        <w:rPr>
          <w:rFonts w:ascii="Arial" w:hAnsi="Arial" w:cs="Arial"/>
        </w:rPr>
        <w:t>e</w:t>
      </w:r>
      <w:r w:rsidRPr="00AF754A">
        <w:rPr>
          <w:rFonts w:ascii="Arial" w:hAnsi="Arial" w:cs="Arial"/>
          <w:lang w:eastAsia="pl-PL"/>
        </w:rPr>
        <w:t xml:space="preserve"> lub prawn</w:t>
      </w:r>
      <w:r w:rsidRPr="00AF754A">
        <w:rPr>
          <w:rFonts w:ascii="Arial" w:hAnsi="Arial" w:cs="Arial"/>
        </w:rPr>
        <w:t>e</w:t>
      </w:r>
      <w:r w:rsidRPr="00AF754A">
        <w:rPr>
          <w:rFonts w:ascii="Arial" w:hAnsi="Arial" w:cs="Arial"/>
          <w:lang w:eastAsia="pl-PL"/>
        </w:rPr>
        <w:t xml:space="preserve"> uniemożliwiając</w:t>
      </w:r>
      <w:r w:rsidRPr="00AF754A">
        <w:rPr>
          <w:rFonts w:ascii="Arial" w:hAnsi="Arial" w:cs="Arial"/>
        </w:rPr>
        <w:t>e</w:t>
      </w:r>
      <w:r w:rsidRPr="00AF754A">
        <w:rPr>
          <w:rFonts w:ascii="Arial" w:hAnsi="Arial" w:cs="Arial"/>
          <w:lang w:eastAsia="pl-PL"/>
        </w:rPr>
        <w:t xml:space="preserve"> korzystanie przez Operatora z Nieruchomości leśnej w sposób wskazany w </w:t>
      </w:r>
      <w:r w:rsidRPr="00AF754A">
        <w:rPr>
          <w:rFonts w:ascii="Arial" w:hAnsi="Arial" w:cs="Arial"/>
        </w:rPr>
        <w:t>U</w:t>
      </w:r>
      <w:r w:rsidRPr="00AF754A">
        <w:rPr>
          <w:rFonts w:ascii="Arial" w:hAnsi="Arial" w:cs="Arial"/>
          <w:lang w:eastAsia="pl-PL"/>
        </w:rPr>
        <w:t>mowie, takie jak</w:t>
      </w:r>
      <w:r w:rsidRPr="00AF754A">
        <w:rPr>
          <w:rFonts w:ascii="Arial" w:hAnsi="Arial" w:cs="Arial"/>
        </w:rPr>
        <w:t xml:space="preserve"> </w:t>
      </w:r>
      <w:r w:rsidRPr="00AF754A">
        <w:rPr>
          <w:rFonts w:ascii="Arial" w:hAnsi="Arial" w:cs="Arial"/>
          <w:lang w:eastAsia="pl-PL"/>
        </w:rPr>
        <w:t>nieotrzymanie lub cofnięcie wymaganych prawem pozwoleń organów administracji publicznej dla obiektów i urządzeń infrastruktury telekomunikacyjnej</w:t>
      </w:r>
      <w:r w:rsidRPr="00AF754A">
        <w:rPr>
          <w:rFonts w:ascii="Arial" w:hAnsi="Arial" w:cs="Arial"/>
        </w:rPr>
        <w:t>.</w:t>
      </w:r>
    </w:p>
    <w:p w:rsidR="00AF754A" w:rsidRPr="00AF754A" w:rsidRDefault="00AF754A" w:rsidP="00AF754A">
      <w:pPr>
        <w:numPr>
          <w:ilvl w:val="0"/>
          <w:numId w:val="33"/>
        </w:numPr>
        <w:spacing w:before="120" w:after="120" w:line="240" w:lineRule="auto"/>
        <w:ind w:left="284" w:hanging="284"/>
        <w:rPr>
          <w:rFonts w:ascii="Arial" w:hAnsi="Arial" w:cs="Arial"/>
          <w:sz w:val="22"/>
          <w:szCs w:val="22"/>
        </w:rPr>
      </w:pPr>
      <w:r w:rsidRPr="00AF754A">
        <w:rPr>
          <w:rFonts w:ascii="Arial" w:hAnsi="Arial" w:cs="Arial"/>
          <w:sz w:val="22"/>
          <w:szCs w:val="22"/>
        </w:rPr>
        <w:t xml:space="preserve">Warunkiem złożenia wypowiedzenia przez Nadleśniczego jest wystąpienie przez niego do Operatora z wezwaniem do zaprzestania naruszeń uzasadniających rozwiązanie Umowy </w:t>
      </w:r>
      <w:r w:rsidRPr="00AF754A">
        <w:rPr>
          <w:rFonts w:ascii="Arial" w:hAnsi="Arial" w:cs="Arial"/>
          <w:sz w:val="22"/>
          <w:szCs w:val="22"/>
        </w:rPr>
        <w:br/>
        <w:t>w terminie 30 dni od dnia otrzymania wezwania oraz bezskuteczny upływ tego terminu.</w:t>
      </w:r>
    </w:p>
    <w:p w:rsidR="00AF754A" w:rsidRPr="00AF754A" w:rsidRDefault="00AF754A" w:rsidP="00AF754A">
      <w:pPr>
        <w:numPr>
          <w:ilvl w:val="0"/>
          <w:numId w:val="33"/>
        </w:numPr>
        <w:spacing w:before="120" w:after="120" w:line="240" w:lineRule="auto"/>
        <w:ind w:left="284" w:hanging="284"/>
        <w:rPr>
          <w:rFonts w:ascii="Arial" w:hAnsi="Arial" w:cs="Arial"/>
          <w:sz w:val="22"/>
          <w:szCs w:val="22"/>
        </w:rPr>
      </w:pPr>
      <w:r w:rsidRPr="00AF754A">
        <w:rPr>
          <w:rFonts w:ascii="Arial" w:hAnsi="Arial" w:cs="Arial"/>
          <w:sz w:val="22"/>
          <w:szCs w:val="22"/>
        </w:rPr>
        <w:t xml:space="preserve">Wypowiedzenia Umowy przez Nadleśniczego wymaga wskazania przyczyny oraz uzasadnienia. </w:t>
      </w:r>
    </w:p>
    <w:p w:rsidR="009D537A" w:rsidRPr="00E749B5" w:rsidRDefault="00AF754A" w:rsidP="00E749B5">
      <w:pPr>
        <w:numPr>
          <w:ilvl w:val="0"/>
          <w:numId w:val="33"/>
        </w:numPr>
        <w:spacing w:before="120" w:after="120" w:line="240" w:lineRule="auto"/>
        <w:ind w:left="284" w:hanging="284"/>
      </w:pPr>
      <w:r w:rsidRPr="00AF754A">
        <w:rPr>
          <w:rFonts w:ascii="Arial" w:hAnsi="Arial" w:cs="Arial"/>
          <w:sz w:val="22"/>
          <w:szCs w:val="22"/>
        </w:rPr>
        <w:t xml:space="preserve">W przypadku rozwiązania lub wygaśnięcia Umowy, Operator jest zobowiązany </w:t>
      </w:r>
      <w:r w:rsidRPr="00AF754A">
        <w:rPr>
          <w:rFonts w:ascii="Arial" w:hAnsi="Arial" w:cs="Arial"/>
          <w:sz w:val="22"/>
          <w:szCs w:val="22"/>
        </w:rPr>
        <w:br/>
        <w:t>do usunięcia obiektów i urządzeń infrastruktury telekomunikacyjnej w terminie 6 miesięcy od dnia rozwiązania lub wygaśnięcia Umowy. W przypadku braku realizacji tego obowiązku Nadleśniczy może dokonać usunięcia tych obiektów i urządzeń na koszt Operatora</w:t>
      </w:r>
      <w:r w:rsidR="00E749B5">
        <w:t>.</w:t>
      </w:r>
    </w:p>
    <w:p w:rsidR="009D537A" w:rsidRDefault="009D537A" w:rsidP="004D1DB7">
      <w:pPr>
        <w:pStyle w:val="LPwiadomosczalacznik"/>
        <w:spacing w:line="240" w:lineRule="auto"/>
        <w:rPr>
          <w:rStyle w:val="LPkursywa"/>
          <w:i w:val="0"/>
          <w:sz w:val="18"/>
          <w:szCs w:val="18"/>
          <w:lang w:val="pl-PL"/>
        </w:rPr>
      </w:pPr>
    </w:p>
    <w:p w:rsidR="00E749B5" w:rsidRDefault="00E749B5" w:rsidP="004D1DB7">
      <w:pPr>
        <w:pStyle w:val="LPwiadomosczalacznik"/>
        <w:spacing w:line="240" w:lineRule="auto"/>
        <w:rPr>
          <w:rStyle w:val="LPkursywa"/>
          <w:i w:val="0"/>
          <w:sz w:val="18"/>
          <w:szCs w:val="18"/>
          <w:lang w:val="pl-PL"/>
        </w:rPr>
      </w:pPr>
    </w:p>
    <w:p w:rsidR="00E749B5" w:rsidRDefault="00E749B5" w:rsidP="004D1DB7">
      <w:pPr>
        <w:pStyle w:val="LPwiadomosczalacznik"/>
        <w:spacing w:line="240" w:lineRule="auto"/>
        <w:rPr>
          <w:rStyle w:val="LPkursywa"/>
          <w:i w:val="0"/>
          <w:sz w:val="18"/>
          <w:szCs w:val="18"/>
          <w:lang w:val="pl-PL"/>
        </w:rPr>
      </w:pPr>
    </w:p>
    <w:p w:rsidR="00E749B5" w:rsidRDefault="00E749B5" w:rsidP="004D1DB7">
      <w:pPr>
        <w:pStyle w:val="LPwiadomosczalacznik"/>
        <w:spacing w:line="240" w:lineRule="auto"/>
        <w:rPr>
          <w:rStyle w:val="LPkursywa"/>
          <w:i w:val="0"/>
          <w:sz w:val="18"/>
          <w:szCs w:val="18"/>
          <w:lang w:val="pl-PL"/>
        </w:rPr>
      </w:pPr>
    </w:p>
    <w:p w:rsidR="00E749B5" w:rsidRDefault="00E749B5" w:rsidP="004D1DB7">
      <w:pPr>
        <w:pStyle w:val="LPwiadomosczalacznik"/>
        <w:spacing w:line="240" w:lineRule="auto"/>
        <w:rPr>
          <w:rStyle w:val="LPkursywa"/>
          <w:i w:val="0"/>
          <w:sz w:val="18"/>
          <w:szCs w:val="18"/>
          <w:lang w:val="pl-PL"/>
        </w:rPr>
      </w:pPr>
    </w:p>
    <w:p w:rsidR="00E749B5" w:rsidRDefault="00E749B5" w:rsidP="004D1DB7">
      <w:pPr>
        <w:pStyle w:val="LPwiadomosczalacznik"/>
        <w:spacing w:line="240" w:lineRule="auto"/>
        <w:rPr>
          <w:rStyle w:val="LPkursywa"/>
          <w:i w:val="0"/>
          <w:sz w:val="18"/>
          <w:szCs w:val="18"/>
          <w:lang w:val="pl-PL"/>
        </w:rPr>
      </w:pPr>
    </w:p>
    <w:p w:rsidR="00E749B5" w:rsidRDefault="00E749B5" w:rsidP="004D1DB7">
      <w:pPr>
        <w:pStyle w:val="LPwiadomosczalacznik"/>
        <w:spacing w:line="240" w:lineRule="auto"/>
        <w:rPr>
          <w:rStyle w:val="LPkursywa"/>
          <w:i w:val="0"/>
          <w:sz w:val="18"/>
          <w:szCs w:val="18"/>
          <w:lang w:val="pl-PL"/>
        </w:rPr>
      </w:pPr>
    </w:p>
    <w:p w:rsidR="00E749B5" w:rsidRDefault="00E749B5" w:rsidP="004D1DB7">
      <w:pPr>
        <w:pStyle w:val="LPwiadomosczalacznik"/>
        <w:spacing w:line="240" w:lineRule="auto"/>
        <w:rPr>
          <w:rStyle w:val="LPkursywa"/>
          <w:i w:val="0"/>
          <w:sz w:val="18"/>
          <w:szCs w:val="18"/>
          <w:lang w:val="pl-PL"/>
        </w:rPr>
      </w:pPr>
    </w:p>
    <w:p w:rsidR="00E53D99" w:rsidRPr="004D1DB7" w:rsidRDefault="00405CDE" w:rsidP="004D1DB7">
      <w:pPr>
        <w:pStyle w:val="LPwiadomosczalacznik"/>
        <w:spacing w:line="240" w:lineRule="auto"/>
        <w:rPr>
          <w:rStyle w:val="LPkursywa"/>
          <w:i w:val="0"/>
          <w:sz w:val="18"/>
          <w:szCs w:val="18"/>
          <w:lang w:val="pl-PL"/>
        </w:rPr>
      </w:pPr>
      <w:r w:rsidRPr="004D1DB7">
        <w:rPr>
          <w:rStyle w:val="LPkursywa"/>
          <w:i w:val="0"/>
          <w:sz w:val="18"/>
          <w:szCs w:val="18"/>
          <w:lang w:val="pl-PL"/>
        </w:rPr>
        <w:t xml:space="preserve">    </w:t>
      </w:r>
      <w:r w:rsidR="00E53D99" w:rsidRPr="004D1DB7">
        <w:rPr>
          <w:rStyle w:val="LPkursywa"/>
          <w:i w:val="0"/>
          <w:sz w:val="18"/>
          <w:szCs w:val="18"/>
          <w:u w:val="single"/>
          <w:lang w:val="pl-PL"/>
        </w:rPr>
        <w:t xml:space="preserve">W załączeniu: </w:t>
      </w:r>
    </w:p>
    <w:p w:rsidR="00E53D99" w:rsidRPr="004D1DB7" w:rsidRDefault="00E53D99" w:rsidP="00EF5B51">
      <w:pPr>
        <w:pStyle w:val="LPwiadomosczalacznik"/>
        <w:spacing w:line="240" w:lineRule="auto"/>
        <w:rPr>
          <w:sz w:val="18"/>
          <w:szCs w:val="18"/>
          <w:lang w:val="pl-PL"/>
        </w:rPr>
      </w:pPr>
      <w:r w:rsidRPr="004D1DB7">
        <w:rPr>
          <w:rStyle w:val="LPkursywa"/>
          <w:i w:val="0"/>
          <w:sz w:val="18"/>
          <w:szCs w:val="18"/>
          <w:lang w:val="pl-PL"/>
        </w:rPr>
        <w:t xml:space="preserve">1. </w:t>
      </w:r>
      <w:r w:rsidR="00EF5B51">
        <w:rPr>
          <w:rStyle w:val="LPkursywa"/>
          <w:i w:val="0"/>
          <w:sz w:val="18"/>
          <w:szCs w:val="18"/>
          <w:lang w:val="pl-PL"/>
        </w:rPr>
        <w:t>Umowa określająca warunki dostępu.</w:t>
      </w:r>
    </w:p>
    <w:sectPr w:rsidR="00E53D99" w:rsidRPr="004D1DB7" w:rsidSect="00FE4BA9"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304" w:right="964" w:bottom="1985" w:left="1701" w:header="346" w:footer="851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81C1A" w:rsidRDefault="00C81C1A">
      <w:r>
        <w:separator/>
      </w:r>
    </w:p>
  </w:endnote>
  <w:endnote w:type="continuationSeparator" w:id="0">
    <w:p w:rsidR="00C81C1A" w:rsidRDefault="00C81C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6D5A" w:rsidRDefault="00336D5A">
    <w:r>
      <w:fldChar w:fldCharType="begin"/>
    </w:r>
    <w:r>
      <w:instrText xml:space="preserve">PAGE  </w:instrText>
    </w:r>
    <w:r>
      <w:fldChar w:fldCharType="end"/>
    </w:r>
  </w:p>
  <w:p w:rsidR="00336D5A" w:rsidRDefault="00336D5A"/>
  <w:p w:rsidR="00336D5A" w:rsidRDefault="00336D5A"/>
  <w:p w:rsidR="00336D5A" w:rsidRDefault="00336D5A"/>
  <w:p w:rsidR="00336D5A" w:rsidRDefault="00336D5A">
    <w:pPr>
      <w:pStyle w:val="LPstopkasrodek"/>
    </w:pP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t>2</w:t>
    </w:r>
    <w:r>
      <w:fldChar w:fldCharType="end"/>
    </w:r>
  </w:p>
  <w:p w:rsidR="00336D5A" w:rsidRDefault="00336D5A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6D5A" w:rsidRDefault="00336D5A">
    <w:pPr>
      <w:pStyle w:val="LPstopkasrodek"/>
    </w:pPr>
    <w:r>
      <w:fldChar w:fldCharType="begin"/>
    </w:r>
    <w:r>
      <w:instrText xml:space="preserve"> PAGE </w:instrText>
    </w:r>
    <w:r>
      <w:fldChar w:fldCharType="separate"/>
    </w:r>
    <w:r w:rsidR="00200D6F">
      <w:rPr>
        <w:noProof/>
      </w:rPr>
      <w:t>5</w:t>
    </w:r>
    <w:r>
      <w:fldChar w:fldCharType="end"/>
    </w:r>
  </w:p>
  <w:p w:rsidR="00336D5A" w:rsidRDefault="00336D5A"/>
  <w:p w:rsidR="00336D5A" w:rsidRDefault="00336D5A">
    <w:pPr>
      <w:pStyle w:val="LP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6D5A" w:rsidRDefault="00802735">
    <w:r>
      <w:rPr>
        <w:noProof/>
      </w:rPr>
      <mc:AlternateContent>
        <mc:Choice Requires="wps">
          <w:drawing>
            <wp:anchor distT="0" distB="0" distL="114300" distR="114300" simplePos="0" relativeHeight="251656704" behindDoc="0" locked="0" layoutInCell="1" allowOverlap="1">
              <wp:simplePos x="0" y="0"/>
              <wp:positionH relativeFrom="column">
                <wp:posOffset>4587240</wp:posOffset>
              </wp:positionH>
              <wp:positionV relativeFrom="paragraph">
                <wp:posOffset>388620</wp:posOffset>
              </wp:positionV>
              <wp:extent cx="1391920" cy="247650"/>
              <wp:effectExtent l="0" t="0" r="17780" b="19050"/>
              <wp:wrapNone/>
              <wp:docPr id="1" name="Text Box 5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91920" cy="2476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336D5A" w:rsidRDefault="00336D5A">
                          <w:pPr>
                            <w:pStyle w:val="LPStopkaStrona"/>
                          </w:pPr>
                          <w:r>
                            <w:t>www.lasy.gov.pl</w:t>
                          </w:r>
                        </w:p>
                      </w:txbxContent>
                    </wps:txbx>
                    <wps:bodyPr rot="0" vert="horz" wrap="square" lIns="91440" tIns="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4" o:spid="_x0000_s1027" type="#_x0000_t202" style="position:absolute;left:0;text-align:left;margin-left:361.2pt;margin-top:30.6pt;width:109.6pt;height:19.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" strokecolor="white" strokeweight="0">
              <v:textbox inset=",0">
                <w:txbxContent>
                  <w:p w:rsidR="00336D5A" w:rsidRDefault="00336D5A">
                    <w:pPr>
                      <w:pStyle w:val="LPStopkaStrona"/>
                    </w:pPr>
                    <w:r>
                      <w:t>www.lasy.gov.pl</w:t>
                    </w:r>
                  </w:p>
                </w:txbxContent>
              </v:textbox>
            </v:shape>
          </w:pict>
        </mc:Fallback>
      </mc:AlternateContent>
    </w:r>
    <w:r w:rsidR="0098424B">
      <w:rPr>
        <w:noProof/>
      </w:rPr>
      <mc:AlternateContent>
        <mc:Choice Requires="wps">
          <w:drawing>
            <wp:anchor distT="0" distB="0" distL="114300" distR="114300" simplePos="0" relativeHeight="251660800" behindDoc="0" locked="0" layoutInCell="1" allowOverlap="1" wp14:anchorId="2E53D9E6" wp14:editId="61DB2112">
              <wp:simplePos x="0" y="0"/>
              <wp:positionH relativeFrom="margin">
                <wp:align>right</wp:align>
              </wp:positionH>
              <wp:positionV relativeFrom="paragraph">
                <wp:posOffset>169545</wp:posOffset>
              </wp:positionV>
              <wp:extent cx="5925185" cy="409575"/>
              <wp:effectExtent l="0" t="0" r="0" b="9525"/>
              <wp:wrapNone/>
              <wp:docPr id="54" name="Text Box 5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25185" cy="4095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0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8424B" w:rsidRPr="00802735" w:rsidRDefault="00200D6F" w:rsidP="0098424B">
                          <w:pPr>
                            <w:pStyle w:val="LPNaglowek"/>
                            <w:rPr>
                              <w:b w:val="0"/>
                              <w:color w:val="auto"/>
                              <w:sz w:val="16"/>
                              <w:szCs w:val="16"/>
                            </w:rPr>
                          </w:pPr>
                          <w:r>
                            <w:rPr>
                              <w:b w:val="0"/>
                              <w:color w:val="auto"/>
                              <w:sz w:val="16"/>
                              <w:szCs w:val="16"/>
                            </w:rPr>
                            <w:t>Nadleśnictwo Mieszkowice, ul Moryńska 1</w:t>
                          </w:r>
                          <w:r w:rsidR="0098424B" w:rsidRPr="00802735">
                            <w:rPr>
                              <w:b w:val="0"/>
                              <w:color w:val="auto"/>
                              <w:sz w:val="16"/>
                              <w:szCs w:val="16"/>
                            </w:rPr>
                            <w:t xml:space="preserve">, </w:t>
                          </w:r>
                          <w:r>
                            <w:rPr>
                              <w:b w:val="0"/>
                              <w:color w:val="auto"/>
                              <w:sz w:val="16"/>
                              <w:szCs w:val="16"/>
                            </w:rPr>
                            <w:t>74-505 Mieszkowice, www.mieszkowice</w:t>
                          </w:r>
                          <w:r w:rsidR="0098424B" w:rsidRPr="00802735">
                            <w:rPr>
                              <w:b w:val="0"/>
                              <w:color w:val="auto"/>
                              <w:sz w:val="16"/>
                              <w:szCs w:val="16"/>
                            </w:rPr>
                            <w:t>.szczecin.lasy.gov.pl</w:t>
                          </w:r>
                        </w:p>
                        <w:p w:rsidR="0098424B" w:rsidRPr="00802735" w:rsidRDefault="00C612ED" w:rsidP="0098424B">
                          <w:pPr>
                            <w:pStyle w:val="LPNaglowek"/>
                            <w:rPr>
                              <w:b w:val="0"/>
                              <w:color w:val="auto"/>
                              <w:sz w:val="16"/>
                              <w:szCs w:val="16"/>
                              <w:lang w:val="en-US"/>
                            </w:rPr>
                          </w:pPr>
                          <w:r w:rsidRPr="00802735">
                            <w:rPr>
                              <w:b w:val="0"/>
                              <w:color w:val="auto"/>
                              <w:sz w:val="16"/>
                              <w:szCs w:val="16"/>
                              <w:lang w:val="en-US"/>
                            </w:rPr>
                            <w:t>t</w:t>
                          </w:r>
                          <w:r w:rsidR="0098424B" w:rsidRPr="00802735">
                            <w:rPr>
                              <w:b w:val="0"/>
                              <w:color w:val="auto"/>
                              <w:sz w:val="16"/>
                              <w:szCs w:val="16"/>
                              <w:lang w:val="en-US"/>
                            </w:rPr>
                            <w:t xml:space="preserve">el. </w:t>
                          </w:r>
                          <w:r w:rsidR="00200D6F">
                            <w:rPr>
                              <w:b w:val="0"/>
                              <w:color w:val="auto"/>
                              <w:sz w:val="16"/>
                              <w:szCs w:val="16"/>
                              <w:lang w:val="en-US"/>
                            </w:rPr>
                            <w:t>+48 91 43-12-645, fax: +48 91 41-45</w:t>
                          </w:r>
                          <w:r w:rsidR="00802735">
                            <w:rPr>
                              <w:b w:val="0"/>
                              <w:color w:val="auto"/>
                              <w:sz w:val="16"/>
                              <w:szCs w:val="16"/>
                              <w:lang w:val="en-US"/>
                            </w:rPr>
                            <w:t>-</w:t>
                          </w:r>
                          <w:r w:rsidR="00200D6F">
                            <w:rPr>
                              <w:b w:val="0"/>
                              <w:color w:val="auto"/>
                              <w:sz w:val="16"/>
                              <w:szCs w:val="16"/>
                              <w:lang w:val="en-US"/>
                            </w:rPr>
                            <w:t>084, e-mail: mieszkowice</w:t>
                          </w:r>
                          <w:r w:rsidRPr="00802735">
                            <w:rPr>
                              <w:b w:val="0"/>
                              <w:color w:val="auto"/>
                              <w:sz w:val="16"/>
                              <w:szCs w:val="16"/>
                              <w:lang w:val="en-US"/>
                            </w:rPr>
                            <w:t>@szczecin.lasy.gov.pl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E53D9E6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left:0;text-align:left;margin-left:415.35pt;margin-top:13.35pt;width:466.55pt;height:32.25pt;z-index:25166080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" filled="f" stroked="f" strokecolor="white" strokeweight="0">
              <v:textbox>
                <w:txbxContent>
                  <w:p w:rsidR="0098424B" w:rsidRPr="00802735" w:rsidRDefault="00200D6F" w:rsidP="0098424B">
                    <w:pPr>
                      <w:pStyle w:val="LPNaglowek"/>
                      <w:rPr>
                        <w:b w:val="0"/>
                        <w:color w:val="auto"/>
                        <w:sz w:val="16"/>
                        <w:szCs w:val="16"/>
                      </w:rPr>
                    </w:pPr>
                    <w:r>
                      <w:rPr>
                        <w:b w:val="0"/>
                        <w:color w:val="auto"/>
                        <w:sz w:val="16"/>
                        <w:szCs w:val="16"/>
                      </w:rPr>
                      <w:t>Nadleśnictwo Mieszkowice, ul Moryńska 1</w:t>
                    </w:r>
                    <w:r w:rsidR="0098424B" w:rsidRPr="00802735">
                      <w:rPr>
                        <w:b w:val="0"/>
                        <w:color w:val="auto"/>
                        <w:sz w:val="16"/>
                        <w:szCs w:val="16"/>
                      </w:rPr>
                      <w:t xml:space="preserve">, </w:t>
                    </w:r>
                    <w:r>
                      <w:rPr>
                        <w:b w:val="0"/>
                        <w:color w:val="auto"/>
                        <w:sz w:val="16"/>
                        <w:szCs w:val="16"/>
                      </w:rPr>
                      <w:t>74-505 Mieszkowice, www.mieszkowice</w:t>
                    </w:r>
                    <w:r w:rsidR="0098424B" w:rsidRPr="00802735">
                      <w:rPr>
                        <w:b w:val="0"/>
                        <w:color w:val="auto"/>
                        <w:sz w:val="16"/>
                        <w:szCs w:val="16"/>
                      </w:rPr>
                      <w:t>.szczecin.lasy.gov.pl</w:t>
                    </w:r>
                  </w:p>
                  <w:p w:rsidR="0098424B" w:rsidRPr="00802735" w:rsidRDefault="00C612ED" w:rsidP="0098424B">
                    <w:pPr>
                      <w:pStyle w:val="LPNaglowek"/>
                      <w:rPr>
                        <w:b w:val="0"/>
                        <w:color w:val="auto"/>
                        <w:sz w:val="16"/>
                        <w:szCs w:val="16"/>
                        <w:lang w:val="en-US"/>
                      </w:rPr>
                    </w:pPr>
                    <w:r w:rsidRPr="00802735">
                      <w:rPr>
                        <w:b w:val="0"/>
                        <w:color w:val="auto"/>
                        <w:sz w:val="16"/>
                        <w:szCs w:val="16"/>
                        <w:lang w:val="en-US"/>
                      </w:rPr>
                      <w:t>t</w:t>
                    </w:r>
                    <w:r w:rsidR="0098424B" w:rsidRPr="00802735">
                      <w:rPr>
                        <w:b w:val="0"/>
                        <w:color w:val="auto"/>
                        <w:sz w:val="16"/>
                        <w:szCs w:val="16"/>
                        <w:lang w:val="en-US"/>
                      </w:rPr>
                      <w:t xml:space="preserve">el. </w:t>
                    </w:r>
                    <w:r w:rsidR="00200D6F">
                      <w:rPr>
                        <w:b w:val="0"/>
                        <w:color w:val="auto"/>
                        <w:sz w:val="16"/>
                        <w:szCs w:val="16"/>
                        <w:lang w:val="en-US"/>
                      </w:rPr>
                      <w:t>+48 91 43-12-645, fax: +48 91 41-45</w:t>
                    </w:r>
                    <w:r w:rsidR="00802735">
                      <w:rPr>
                        <w:b w:val="0"/>
                        <w:color w:val="auto"/>
                        <w:sz w:val="16"/>
                        <w:szCs w:val="16"/>
                        <w:lang w:val="en-US"/>
                      </w:rPr>
                      <w:t>-</w:t>
                    </w:r>
                    <w:r w:rsidR="00200D6F">
                      <w:rPr>
                        <w:b w:val="0"/>
                        <w:color w:val="auto"/>
                        <w:sz w:val="16"/>
                        <w:szCs w:val="16"/>
                        <w:lang w:val="en-US"/>
                      </w:rPr>
                      <w:t>084, e-mail: mieszkowice</w:t>
                    </w:r>
                    <w:r w:rsidRPr="00802735">
                      <w:rPr>
                        <w:b w:val="0"/>
                        <w:color w:val="auto"/>
                        <w:sz w:val="16"/>
                        <w:szCs w:val="16"/>
                        <w:lang w:val="en-US"/>
                      </w:rPr>
                      <w:t>@szczecin.lasy.gov.pl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="00DF72BC"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margin">
                <wp:align>left</wp:align>
              </wp:positionH>
              <wp:positionV relativeFrom="paragraph">
                <wp:posOffset>144145</wp:posOffset>
              </wp:positionV>
              <wp:extent cx="5868035" cy="3810"/>
              <wp:effectExtent l="0" t="0" r="37465" b="34290"/>
              <wp:wrapNone/>
              <wp:docPr id="2" name="Line 5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868035" cy="381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005846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cx1="http://schemas.microsoft.com/office/drawing/2015/9/8/chartex" xmlns:cx="http://schemas.microsoft.com/office/drawing/2014/chartex">
          <w:pict>
            <v:line w14:anchorId="205CB861" id="Line 55" o:spid="_x0000_s1026" style="position:absolute;flip:y;z-index:25165772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" from="0,11.35pt" to="462.05pt,1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" strokecolor="#005846" strokeweight=".5pt">
              <w10:wrap anchorx="margin"/>
            </v:line>
          </w:pict>
        </mc:Fallback>
      </mc:AlternateContent>
    </w:r>
    <w:r w:rsidR="00336D5A">
      <w:tab/>
    </w:r>
    <w:r w:rsidR="00336D5A">
      <w:tab/>
    </w:r>
    <w:r w:rsidR="00336D5A">
      <w:tab/>
    </w:r>
    <w:r w:rsidR="00336D5A">
      <w:tab/>
    </w:r>
    <w:r w:rsidR="00336D5A">
      <w:tab/>
    </w:r>
    <w:r w:rsidR="00336D5A">
      <w:tab/>
    </w:r>
    <w:r w:rsidR="00336D5A">
      <w:tab/>
    </w:r>
    <w:r w:rsidR="00336D5A">
      <w:tab/>
    </w:r>
    <w:r w:rsidR="00336D5A">
      <w:tab/>
    </w:r>
    <w:r w:rsidR="00336D5A">
      <w:tab/>
    </w:r>
    <w:r w:rsidR="00336D5A">
      <w:tab/>
    </w:r>
    <w:r w:rsidR="00336D5A">
      <w:tab/>
    </w:r>
    <w:r w:rsidR="00336D5A">
      <w:tab/>
    </w:r>
    <w:r w:rsidR="00336D5A">
      <w:tab/>
    </w:r>
    <w:r w:rsidR="00336D5A">
      <w:tab/>
    </w:r>
    <w:r w:rsidR="00336D5A">
      <w:tab/>
    </w:r>
    <w:r w:rsidR="00336D5A">
      <w:tab/>
    </w:r>
  </w:p>
  <w:p w:rsidR="00336D5A" w:rsidRPr="0098424B" w:rsidRDefault="00336D5A">
    <w:pPr>
      <w:pStyle w:val="LPstopka"/>
    </w:pP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81C1A" w:rsidRDefault="00C81C1A">
      <w:r>
        <w:separator/>
      </w:r>
    </w:p>
  </w:footnote>
  <w:footnote w:type="continuationSeparator" w:id="0">
    <w:p w:rsidR="00C81C1A" w:rsidRDefault="00C81C1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6D5A" w:rsidRDefault="00EE288B">
    <w:r>
      <w:rPr>
        <w:noProof/>
      </w:rPr>
      <mc:AlternateContent>
        <mc:Choice Requires="wps">
          <w:drawing>
            <wp:anchor distT="0" distB="0" distL="114300" distR="114300" simplePos="0" relativeHeight="251655680" behindDoc="0" locked="0" layoutInCell="1" allowOverlap="1">
              <wp:simplePos x="0" y="0"/>
              <wp:positionH relativeFrom="column">
                <wp:posOffset>605790</wp:posOffset>
              </wp:positionH>
              <wp:positionV relativeFrom="paragraph">
                <wp:posOffset>189865</wp:posOffset>
              </wp:positionV>
              <wp:extent cx="5593080" cy="349885"/>
              <wp:effectExtent l="0" t="0" r="0" b="0"/>
              <wp:wrapTopAndBottom/>
              <wp:docPr id="53" name="Text Box 5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593080" cy="3498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0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36D5A" w:rsidRDefault="0009275F">
                          <w:pPr>
                            <w:pStyle w:val="LPNaglowek"/>
                          </w:pPr>
                          <w:r>
                            <w:t xml:space="preserve"> </w:t>
                          </w:r>
                          <w:r w:rsidR="00336D5A">
                            <w:t xml:space="preserve">Nadleśnictwo </w:t>
                          </w:r>
                          <w:r w:rsidR="00200D6F">
                            <w:t>Mieszkowice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3" o:spid="_x0000_s1026" type="#_x0000_t202" style="position:absolute;left:0;text-align:left;margin-left:47.7pt;margin-top:14.95pt;width:440.4pt;height:27.5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" filled="f" stroked="f" strokecolor="white" strokeweight="0">
              <v:textbox>
                <w:txbxContent>
                  <w:p w:rsidR="00336D5A" w:rsidRDefault="0009275F">
                    <w:pPr>
                      <w:pStyle w:val="LPNaglowek"/>
                    </w:pPr>
                    <w:r>
                      <w:t xml:space="preserve"> </w:t>
                    </w:r>
                    <w:r w:rsidR="00336D5A">
                      <w:t xml:space="preserve">Nadleśnictwo </w:t>
                    </w:r>
                    <w:r w:rsidR="00200D6F">
                      <w:t>Mieszkowice</w:t>
                    </w:r>
                  </w:p>
                </w:txbxContent>
              </v:textbox>
              <w10:wrap type="topAndBottom"/>
            </v:shape>
          </w:pict>
        </mc:Fallback>
      </mc:AlternateContent>
    </w:r>
    <w:r>
      <w:rPr>
        <w:noProof/>
      </w:rPr>
      <mc:AlternateContent>
        <mc:Choice Requires="wpc">
          <w:drawing>
            <wp:anchor distT="0" distB="0" distL="114300" distR="114300" simplePos="0" relativeHeight="251658752" behindDoc="1" locked="0" layoutInCell="1" allowOverlap="1">
              <wp:simplePos x="0" y="0"/>
              <wp:positionH relativeFrom="margin">
                <wp:posOffset>72390</wp:posOffset>
              </wp:positionH>
              <wp:positionV relativeFrom="paragraph">
                <wp:posOffset>123190</wp:posOffset>
              </wp:positionV>
              <wp:extent cx="482400" cy="468000"/>
              <wp:effectExtent l="0" t="0" r="0" b="8255"/>
              <wp:wrapNone/>
              <wp:docPr id="57" name="Kanwa 4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Canvas">
                  <wpc:wpc>
                    <wpc:bg>
                      <a:noFill/>
                    </wpc:bg>
                    <wpc:whole/>
                    <wps:wsp>
                      <wps:cNvPr id="5" name="Freeform 6"/>
                      <wps:cNvSpPr>
                        <a:spLocks/>
                      </wps:cNvSpPr>
                      <wps:spPr bwMode="auto">
                        <a:xfrm>
                          <a:off x="0" y="0"/>
                          <a:ext cx="466725" cy="466725"/>
                        </a:xfrm>
                        <a:custGeom>
                          <a:avLst/>
                          <a:gdLst>
                            <a:gd name="T0" fmla="*/ 370 w 735"/>
                            <a:gd name="T1" fmla="*/ 0 h 735"/>
                            <a:gd name="T2" fmla="*/ 440 w 735"/>
                            <a:gd name="T3" fmla="*/ 10 h 735"/>
                            <a:gd name="T4" fmla="*/ 510 w 735"/>
                            <a:gd name="T5" fmla="*/ 30 h 735"/>
                            <a:gd name="T6" fmla="*/ 575 w 735"/>
                            <a:gd name="T7" fmla="*/ 65 h 735"/>
                            <a:gd name="T8" fmla="*/ 630 w 735"/>
                            <a:gd name="T9" fmla="*/ 109 h 735"/>
                            <a:gd name="T10" fmla="*/ 675 w 735"/>
                            <a:gd name="T11" fmla="*/ 164 h 735"/>
                            <a:gd name="T12" fmla="*/ 710 w 735"/>
                            <a:gd name="T13" fmla="*/ 223 h 735"/>
                            <a:gd name="T14" fmla="*/ 730 w 735"/>
                            <a:gd name="T15" fmla="*/ 293 h 735"/>
                            <a:gd name="T16" fmla="*/ 735 w 735"/>
                            <a:gd name="T17" fmla="*/ 368 h 735"/>
                            <a:gd name="T18" fmla="*/ 735 w 735"/>
                            <a:gd name="T19" fmla="*/ 407 h 735"/>
                            <a:gd name="T20" fmla="*/ 720 w 735"/>
                            <a:gd name="T21" fmla="*/ 477 h 735"/>
                            <a:gd name="T22" fmla="*/ 690 w 735"/>
                            <a:gd name="T23" fmla="*/ 541 h 735"/>
                            <a:gd name="T24" fmla="*/ 650 w 735"/>
                            <a:gd name="T25" fmla="*/ 601 h 735"/>
                            <a:gd name="T26" fmla="*/ 600 w 735"/>
                            <a:gd name="T27" fmla="*/ 651 h 735"/>
                            <a:gd name="T28" fmla="*/ 545 w 735"/>
                            <a:gd name="T29" fmla="*/ 690 h 735"/>
                            <a:gd name="T30" fmla="*/ 480 w 735"/>
                            <a:gd name="T31" fmla="*/ 715 h 735"/>
                            <a:gd name="T32" fmla="*/ 405 w 735"/>
                            <a:gd name="T33" fmla="*/ 730 h 735"/>
                            <a:gd name="T34" fmla="*/ 370 w 735"/>
                            <a:gd name="T35" fmla="*/ 735 h 735"/>
                            <a:gd name="T36" fmla="*/ 295 w 735"/>
                            <a:gd name="T37" fmla="*/ 725 h 735"/>
                            <a:gd name="T38" fmla="*/ 225 w 735"/>
                            <a:gd name="T39" fmla="*/ 705 h 735"/>
                            <a:gd name="T40" fmla="*/ 160 w 735"/>
                            <a:gd name="T41" fmla="*/ 670 h 735"/>
                            <a:gd name="T42" fmla="*/ 110 w 735"/>
                            <a:gd name="T43" fmla="*/ 626 h 735"/>
                            <a:gd name="T44" fmla="*/ 65 w 735"/>
                            <a:gd name="T45" fmla="*/ 571 h 735"/>
                            <a:gd name="T46" fmla="*/ 30 w 735"/>
                            <a:gd name="T47" fmla="*/ 512 h 735"/>
                            <a:gd name="T48" fmla="*/ 5 w 735"/>
                            <a:gd name="T49" fmla="*/ 442 h 735"/>
                            <a:gd name="T50" fmla="*/ 0 w 735"/>
                            <a:gd name="T51" fmla="*/ 368 h 735"/>
                            <a:gd name="T52" fmla="*/ 0 w 735"/>
                            <a:gd name="T53" fmla="*/ 333 h 735"/>
                            <a:gd name="T54" fmla="*/ 15 w 735"/>
                            <a:gd name="T55" fmla="*/ 258 h 735"/>
                            <a:gd name="T56" fmla="*/ 45 w 735"/>
                            <a:gd name="T57" fmla="*/ 194 h 735"/>
                            <a:gd name="T58" fmla="*/ 85 w 735"/>
                            <a:gd name="T59" fmla="*/ 134 h 735"/>
                            <a:gd name="T60" fmla="*/ 135 w 735"/>
                            <a:gd name="T61" fmla="*/ 84 h 735"/>
                            <a:gd name="T62" fmla="*/ 195 w 735"/>
                            <a:gd name="T63" fmla="*/ 45 h 735"/>
                            <a:gd name="T64" fmla="*/ 260 w 735"/>
                            <a:gd name="T65" fmla="*/ 20 h 735"/>
                            <a:gd name="T66" fmla="*/ 330 w 735"/>
                            <a:gd name="T67" fmla="*/ 5 h 73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735" h="735">
                              <a:moveTo>
                                <a:pt x="370" y="0"/>
                              </a:moveTo>
                              <a:lnTo>
                                <a:pt x="370" y="0"/>
                              </a:lnTo>
                              <a:lnTo>
                                <a:pt x="405" y="5"/>
                              </a:lnTo>
                              <a:lnTo>
                                <a:pt x="440" y="10"/>
                              </a:lnTo>
                              <a:lnTo>
                                <a:pt x="480" y="20"/>
                              </a:lnTo>
                              <a:lnTo>
                                <a:pt x="510" y="30"/>
                              </a:lnTo>
                              <a:lnTo>
                                <a:pt x="545" y="45"/>
                              </a:lnTo>
                              <a:lnTo>
                                <a:pt x="575" y="65"/>
                              </a:lnTo>
                              <a:lnTo>
                                <a:pt x="600" y="84"/>
                              </a:lnTo>
                              <a:lnTo>
                                <a:pt x="630" y="109"/>
                              </a:lnTo>
                              <a:lnTo>
                                <a:pt x="650" y="134"/>
                              </a:lnTo>
                              <a:lnTo>
                                <a:pt x="675" y="164"/>
                              </a:lnTo>
                              <a:lnTo>
                                <a:pt x="690" y="194"/>
                              </a:lnTo>
                              <a:lnTo>
                                <a:pt x="710" y="223"/>
                              </a:lnTo>
                              <a:lnTo>
                                <a:pt x="720" y="258"/>
                              </a:lnTo>
                              <a:lnTo>
                                <a:pt x="730" y="293"/>
                              </a:lnTo>
                              <a:lnTo>
                                <a:pt x="735" y="333"/>
                              </a:lnTo>
                              <a:lnTo>
                                <a:pt x="735" y="368"/>
                              </a:lnTo>
                              <a:lnTo>
                                <a:pt x="735" y="407"/>
                              </a:lnTo>
                              <a:lnTo>
                                <a:pt x="730" y="442"/>
                              </a:lnTo>
                              <a:lnTo>
                                <a:pt x="720" y="477"/>
                              </a:lnTo>
                              <a:lnTo>
                                <a:pt x="710" y="512"/>
                              </a:lnTo>
                              <a:lnTo>
                                <a:pt x="690" y="541"/>
                              </a:lnTo>
                              <a:lnTo>
                                <a:pt x="675" y="571"/>
                              </a:lnTo>
                              <a:lnTo>
                                <a:pt x="650" y="601"/>
                              </a:lnTo>
                              <a:lnTo>
                                <a:pt x="630" y="626"/>
                              </a:lnTo>
                              <a:lnTo>
                                <a:pt x="600" y="651"/>
                              </a:lnTo>
                              <a:lnTo>
                                <a:pt x="575" y="670"/>
                              </a:lnTo>
                              <a:lnTo>
                                <a:pt x="545" y="690"/>
                              </a:lnTo>
                              <a:lnTo>
                                <a:pt x="510" y="705"/>
                              </a:lnTo>
                              <a:lnTo>
                                <a:pt x="480" y="715"/>
                              </a:lnTo>
                              <a:lnTo>
                                <a:pt x="440" y="725"/>
                              </a:lnTo>
                              <a:lnTo>
                                <a:pt x="405" y="730"/>
                              </a:lnTo>
                              <a:lnTo>
                                <a:pt x="370" y="735"/>
                              </a:lnTo>
                              <a:lnTo>
                                <a:pt x="330" y="730"/>
                              </a:lnTo>
                              <a:lnTo>
                                <a:pt x="295" y="725"/>
                              </a:lnTo>
                              <a:lnTo>
                                <a:pt x="260" y="715"/>
                              </a:lnTo>
                              <a:lnTo>
                                <a:pt x="225" y="705"/>
                              </a:lnTo>
                              <a:lnTo>
                                <a:pt x="195" y="690"/>
                              </a:lnTo>
                              <a:lnTo>
                                <a:pt x="160" y="670"/>
                              </a:lnTo>
                              <a:lnTo>
                                <a:pt x="135" y="651"/>
                              </a:lnTo>
                              <a:lnTo>
                                <a:pt x="110" y="626"/>
                              </a:lnTo>
                              <a:lnTo>
                                <a:pt x="85" y="601"/>
                              </a:lnTo>
                              <a:lnTo>
                                <a:pt x="65" y="571"/>
                              </a:lnTo>
                              <a:lnTo>
                                <a:pt x="45" y="541"/>
                              </a:lnTo>
                              <a:lnTo>
                                <a:pt x="30" y="512"/>
                              </a:lnTo>
                              <a:lnTo>
                                <a:pt x="15" y="477"/>
                              </a:lnTo>
                              <a:lnTo>
                                <a:pt x="5" y="442"/>
                              </a:lnTo>
                              <a:lnTo>
                                <a:pt x="0" y="407"/>
                              </a:lnTo>
                              <a:lnTo>
                                <a:pt x="0" y="368"/>
                              </a:lnTo>
                              <a:lnTo>
                                <a:pt x="0" y="333"/>
                              </a:lnTo>
                              <a:lnTo>
                                <a:pt x="5" y="293"/>
                              </a:lnTo>
                              <a:lnTo>
                                <a:pt x="15" y="258"/>
                              </a:lnTo>
                              <a:lnTo>
                                <a:pt x="30" y="223"/>
                              </a:lnTo>
                              <a:lnTo>
                                <a:pt x="45" y="194"/>
                              </a:lnTo>
                              <a:lnTo>
                                <a:pt x="65" y="164"/>
                              </a:lnTo>
                              <a:lnTo>
                                <a:pt x="85" y="134"/>
                              </a:lnTo>
                              <a:lnTo>
                                <a:pt x="110" y="109"/>
                              </a:lnTo>
                              <a:lnTo>
                                <a:pt x="135" y="84"/>
                              </a:lnTo>
                              <a:lnTo>
                                <a:pt x="160" y="65"/>
                              </a:lnTo>
                              <a:lnTo>
                                <a:pt x="195" y="45"/>
                              </a:lnTo>
                              <a:lnTo>
                                <a:pt x="225" y="30"/>
                              </a:lnTo>
                              <a:lnTo>
                                <a:pt x="260" y="20"/>
                              </a:lnTo>
                              <a:lnTo>
                                <a:pt x="295" y="10"/>
                              </a:lnTo>
                              <a:lnTo>
                                <a:pt x="330" y="5"/>
                              </a:lnTo>
                              <a:lnTo>
                                <a:pt x="37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" name="Freeform 7"/>
                      <wps:cNvSpPr>
                        <a:spLocks/>
                      </wps:cNvSpPr>
                      <wps:spPr bwMode="auto">
                        <a:xfrm>
                          <a:off x="0" y="0"/>
                          <a:ext cx="466725" cy="466725"/>
                        </a:xfrm>
                        <a:custGeom>
                          <a:avLst/>
                          <a:gdLst>
                            <a:gd name="T0" fmla="*/ 370 w 735"/>
                            <a:gd name="T1" fmla="*/ 0 h 735"/>
                            <a:gd name="T2" fmla="*/ 440 w 735"/>
                            <a:gd name="T3" fmla="*/ 10 h 735"/>
                            <a:gd name="T4" fmla="*/ 510 w 735"/>
                            <a:gd name="T5" fmla="*/ 30 h 735"/>
                            <a:gd name="T6" fmla="*/ 575 w 735"/>
                            <a:gd name="T7" fmla="*/ 65 h 735"/>
                            <a:gd name="T8" fmla="*/ 630 w 735"/>
                            <a:gd name="T9" fmla="*/ 109 h 735"/>
                            <a:gd name="T10" fmla="*/ 675 w 735"/>
                            <a:gd name="T11" fmla="*/ 164 h 735"/>
                            <a:gd name="T12" fmla="*/ 710 w 735"/>
                            <a:gd name="T13" fmla="*/ 223 h 735"/>
                            <a:gd name="T14" fmla="*/ 730 w 735"/>
                            <a:gd name="T15" fmla="*/ 293 h 735"/>
                            <a:gd name="T16" fmla="*/ 735 w 735"/>
                            <a:gd name="T17" fmla="*/ 368 h 735"/>
                            <a:gd name="T18" fmla="*/ 735 w 735"/>
                            <a:gd name="T19" fmla="*/ 407 h 735"/>
                            <a:gd name="T20" fmla="*/ 720 w 735"/>
                            <a:gd name="T21" fmla="*/ 477 h 735"/>
                            <a:gd name="T22" fmla="*/ 690 w 735"/>
                            <a:gd name="T23" fmla="*/ 541 h 735"/>
                            <a:gd name="T24" fmla="*/ 650 w 735"/>
                            <a:gd name="T25" fmla="*/ 601 h 735"/>
                            <a:gd name="T26" fmla="*/ 600 w 735"/>
                            <a:gd name="T27" fmla="*/ 651 h 735"/>
                            <a:gd name="T28" fmla="*/ 545 w 735"/>
                            <a:gd name="T29" fmla="*/ 690 h 735"/>
                            <a:gd name="T30" fmla="*/ 480 w 735"/>
                            <a:gd name="T31" fmla="*/ 715 h 735"/>
                            <a:gd name="T32" fmla="*/ 405 w 735"/>
                            <a:gd name="T33" fmla="*/ 730 h 735"/>
                            <a:gd name="T34" fmla="*/ 370 w 735"/>
                            <a:gd name="T35" fmla="*/ 735 h 735"/>
                            <a:gd name="T36" fmla="*/ 295 w 735"/>
                            <a:gd name="T37" fmla="*/ 725 h 735"/>
                            <a:gd name="T38" fmla="*/ 225 w 735"/>
                            <a:gd name="T39" fmla="*/ 705 h 735"/>
                            <a:gd name="T40" fmla="*/ 160 w 735"/>
                            <a:gd name="T41" fmla="*/ 670 h 735"/>
                            <a:gd name="T42" fmla="*/ 110 w 735"/>
                            <a:gd name="T43" fmla="*/ 626 h 735"/>
                            <a:gd name="T44" fmla="*/ 65 w 735"/>
                            <a:gd name="T45" fmla="*/ 571 h 735"/>
                            <a:gd name="T46" fmla="*/ 30 w 735"/>
                            <a:gd name="T47" fmla="*/ 512 h 735"/>
                            <a:gd name="T48" fmla="*/ 5 w 735"/>
                            <a:gd name="T49" fmla="*/ 442 h 735"/>
                            <a:gd name="T50" fmla="*/ 0 w 735"/>
                            <a:gd name="T51" fmla="*/ 368 h 735"/>
                            <a:gd name="T52" fmla="*/ 0 w 735"/>
                            <a:gd name="T53" fmla="*/ 333 h 735"/>
                            <a:gd name="T54" fmla="*/ 15 w 735"/>
                            <a:gd name="T55" fmla="*/ 258 h 735"/>
                            <a:gd name="T56" fmla="*/ 45 w 735"/>
                            <a:gd name="T57" fmla="*/ 194 h 735"/>
                            <a:gd name="T58" fmla="*/ 85 w 735"/>
                            <a:gd name="T59" fmla="*/ 134 h 735"/>
                            <a:gd name="T60" fmla="*/ 135 w 735"/>
                            <a:gd name="T61" fmla="*/ 84 h 735"/>
                            <a:gd name="T62" fmla="*/ 195 w 735"/>
                            <a:gd name="T63" fmla="*/ 45 h 735"/>
                            <a:gd name="T64" fmla="*/ 260 w 735"/>
                            <a:gd name="T65" fmla="*/ 20 h 735"/>
                            <a:gd name="T66" fmla="*/ 330 w 735"/>
                            <a:gd name="T67" fmla="*/ 5 h 73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735" h="735">
                              <a:moveTo>
                                <a:pt x="370" y="0"/>
                              </a:moveTo>
                              <a:lnTo>
                                <a:pt x="370" y="0"/>
                              </a:lnTo>
                              <a:lnTo>
                                <a:pt x="405" y="5"/>
                              </a:lnTo>
                              <a:lnTo>
                                <a:pt x="440" y="10"/>
                              </a:lnTo>
                              <a:lnTo>
                                <a:pt x="480" y="20"/>
                              </a:lnTo>
                              <a:lnTo>
                                <a:pt x="510" y="30"/>
                              </a:lnTo>
                              <a:lnTo>
                                <a:pt x="545" y="45"/>
                              </a:lnTo>
                              <a:lnTo>
                                <a:pt x="575" y="65"/>
                              </a:lnTo>
                              <a:lnTo>
                                <a:pt x="600" y="84"/>
                              </a:lnTo>
                              <a:lnTo>
                                <a:pt x="630" y="109"/>
                              </a:lnTo>
                              <a:lnTo>
                                <a:pt x="650" y="134"/>
                              </a:lnTo>
                              <a:lnTo>
                                <a:pt x="675" y="164"/>
                              </a:lnTo>
                              <a:lnTo>
                                <a:pt x="690" y="194"/>
                              </a:lnTo>
                              <a:lnTo>
                                <a:pt x="710" y="223"/>
                              </a:lnTo>
                              <a:lnTo>
                                <a:pt x="720" y="258"/>
                              </a:lnTo>
                              <a:lnTo>
                                <a:pt x="730" y="293"/>
                              </a:lnTo>
                              <a:lnTo>
                                <a:pt x="735" y="333"/>
                              </a:lnTo>
                              <a:lnTo>
                                <a:pt x="735" y="368"/>
                              </a:lnTo>
                              <a:lnTo>
                                <a:pt x="735" y="407"/>
                              </a:lnTo>
                              <a:lnTo>
                                <a:pt x="730" y="442"/>
                              </a:lnTo>
                              <a:lnTo>
                                <a:pt x="720" y="477"/>
                              </a:lnTo>
                              <a:lnTo>
                                <a:pt x="710" y="512"/>
                              </a:lnTo>
                              <a:lnTo>
                                <a:pt x="690" y="541"/>
                              </a:lnTo>
                              <a:lnTo>
                                <a:pt x="675" y="571"/>
                              </a:lnTo>
                              <a:lnTo>
                                <a:pt x="650" y="601"/>
                              </a:lnTo>
                              <a:lnTo>
                                <a:pt x="630" y="626"/>
                              </a:lnTo>
                              <a:lnTo>
                                <a:pt x="600" y="651"/>
                              </a:lnTo>
                              <a:lnTo>
                                <a:pt x="575" y="670"/>
                              </a:lnTo>
                              <a:lnTo>
                                <a:pt x="545" y="690"/>
                              </a:lnTo>
                              <a:lnTo>
                                <a:pt x="510" y="705"/>
                              </a:lnTo>
                              <a:lnTo>
                                <a:pt x="480" y="715"/>
                              </a:lnTo>
                              <a:lnTo>
                                <a:pt x="440" y="725"/>
                              </a:lnTo>
                              <a:lnTo>
                                <a:pt x="405" y="730"/>
                              </a:lnTo>
                              <a:lnTo>
                                <a:pt x="370" y="735"/>
                              </a:lnTo>
                              <a:lnTo>
                                <a:pt x="330" y="730"/>
                              </a:lnTo>
                              <a:lnTo>
                                <a:pt x="295" y="725"/>
                              </a:lnTo>
                              <a:lnTo>
                                <a:pt x="260" y="715"/>
                              </a:lnTo>
                              <a:lnTo>
                                <a:pt x="225" y="705"/>
                              </a:lnTo>
                              <a:lnTo>
                                <a:pt x="195" y="690"/>
                              </a:lnTo>
                              <a:lnTo>
                                <a:pt x="160" y="670"/>
                              </a:lnTo>
                              <a:lnTo>
                                <a:pt x="135" y="651"/>
                              </a:lnTo>
                              <a:lnTo>
                                <a:pt x="110" y="626"/>
                              </a:lnTo>
                              <a:lnTo>
                                <a:pt x="85" y="601"/>
                              </a:lnTo>
                              <a:lnTo>
                                <a:pt x="65" y="571"/>
                              </a:lnTo>
                              <a:lnTo>
                                <a:pt x="45" y="541"/>
                              </a:lnTo>
                              <a:lnTo>
                                <a:pt x="30" y="512"/>
                              </a:lnTo>
                              <a:lnTo>
                                <a:pt x="15" y="477"/>
                              </a:lnTo>
                              <a:lnTo>
                                <a:pt x="5" y="442"/>
                              </a:lnTo>
                              <a:lnTo>
                                <a:pt x="0" y="407"/>
                              </a:lnTo>
                              <a:lnTo>
                                <a:pt x="0" y="368"/>
                              </a:lnTo>
                              <a:lnTo>
                                <a:pt x="0" y="333"/>
                              </a:lnTo>
                              <a:lnTo>
                                <a:pt x="5" y="293"/>
                              </a:lnTo>
                              <a:lnTo>
                                <a:pt x="15" y="258"/>
                              </a:lnTo>
                              <a:lnTo>
                                <a:pt x="30" y="223"/>
                              </a:lnTo>
                              <a:lnTo>
                                <a:pt x="45" y="194"/>
                              </a:lnTo>
                              <a:lnTo>
                                <a:pt x="65" y="164"/>
                              </a:lnTo>
                              <a:lnTo>
                                <a:pt x="85" y="134"/>
                              </a:lnTo>
                              <a:lnTo>
                                <a:pt x="110" y="109"/>
                              </a:lnTo>
                              <a:lnTo>
                                <a:pt x="135" y="84"/>
                              </a:lnTo>
                              <a:lnTo>
                                <a:pt x="160" y="65"/>
                              </a:lnTo>
                              <a:lnTo>
                                <a:pt x="195" y="45"/>
                              </a:lnTo>
                              <a:lnTo>
                                <a:pt x="225" y="30"/>
                              </a:lnTo>
                              <a:lnTo>
                                <a:pt x="260" y="20"/>
                              </a:lnTo>
                              <a:lnTo>
                                <a:pt x="295" y="10"/>
                              </a:lnTo>
                              <a:lnTo>
                                <a:pt x="330" y="5"/>
                              </a:lnTo>
                              <a:lnTo>
                                <a:pt x="370" y="0"/>
                              </a:lnTo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" name="Freeform 8"/>
                      <wps:cNvSpPr>
                        <a:spLocks/>
                      </wps:cNvSpPr>
                      <wps:spPr bwMode="auto">
                        <a:xfrm>
                          <a:off x="3175" y="6350"/>
                          <a:ext cx="460375" cy="454025"/>
                        </a:xfrm>
                        <a:custGeom>
                          <a:avLst/>
                          <a:gdLst>
                            <a:gd name="T0" fmla="*/ 365 w 725"/>
                            <a:gd name="T1" fmla="*/ 0 h 715"/>
                            <a:gd name="T2" fmla="*/ 435 w 725"/>
                            <a:gd name="T3" fmla="*/ 5 h 715"/>
                            <a:gd name="T4" fmla="*/ 505 w 725"/>
                            <a:gd name="T5" fmla="*/ 30 h 715"/>
                            <a:gd name="T6" fmla="*/ 565 w 725"/>
                            <a:gd name="T7" fmla="*/ 60 h 715"/>
                            <a:gd name="T8" fmla="*/ 620 w 725"/>
                            <a:gd name="T9" fmla="*/ 104 h 715"/>
                            <a:gd name="T10" fmla="*/ 665 w 725"/>
                            <a:gd name="T11" fmla="*/ 159 h 715"/>
                            <a:gd name="T12" fmla="*/ 695 w 725"/>
                            <a:gd name="T13" fmla="*/ 218 h 715"/>
                            <a:gd name="T14" fmla="*/ 715 w 725"/>
                            <a:gd name="T15" fmla="*/ 288 h 715"/>
                            <a:gd name="T16" fmla="*/ 725 w 725"/>
                            <a:gd name="T17" fmla="*/ 358 h 715"/>
                            <a:gd name="T18" fmla="*/ 725 w 725"/>
                            <a:gd name="T19" fmla="*/ 392 h 715"/>
                            <a:gd name="T20" fmla="*/ 710 w 725"/>
                            <a:gd name="T21" fmla="*/ 467 h 715"/>
                            <a:gd name="T22" fmla="*/ 680 w 725"/>
                            <a:gd name="T23" fmla="*/ 526 h 715"/>
                            <a:gd name="T24" fmla="*/ 640 w 725"/>
                            <a:gd name="T25" fmla="*/ 586 h 715"/>
                            <a:gd name="T26" fmla="*/ 595 w 725"/>
                            <a:gd name="T27" fmla="*/ 636 h 715"/>
                            <a:gd name="T28" fmla="*/ 535 w 725"/>
                            <a:gd name="T29" fmla="*/ 675 h 715"/>
                            <a:gd name="T30" fmla="*/ 470 w 725"/>
                            <a:gd name="T31" fmla="*/ 700 h 715"/>
                            <a:gd name="T32" fmla="*/ 400 w 725"/>
                            <a:gd name="T33" fmla="*/ 715 h 715"/>
                            <a:gd name="T34" fmla="*/ 365 w 725"/>
                            <a:gd name="T35" fmla="*/ 715 h 715"/>
                            <a:gd name="T36" fmla="*/ 290 w 725"/>
                            <a:gd name="T37" fmla="*/ 710 h 715"/>
                            <a:gd name="T38" fmla="*/ 225 w 725"/>
                            <a:gd name="T39" fmla="*/ 690 h 715"/>
                            <a:gd name="T40" fmla="*/ 160 w 725"/>
                            <a:gd name="T41" fmla="*/ 655 h 715"/>
                            <a:gd name="T42" fmla="*/ 110 w 725"/>
                            <a:gd name="T43" fmla="*/ 611 h 715"/>
                            <a:gd name="T44" fmla="*/ 65 w 725"/>
                            <a:gd name="T45" fmla="*/ 556 h 715"/>
                            <a:gd name="T46" fmla="*/ 30 w 725"/>
                            <a:gd name="T47" fmla="*/ 497 h 715"/>
                            <a:gd name="T48" fmla="*/ 10 w 725"/>
                            <a:gd name="T49" fmla="*/ 432 h 715"/>
                            <a:gd name="T50" fmla="*/ 0 w 725"/>
                            <a:gd name="T51" fmla="*/ 358 h 715"/>
                            <a:gd name="T52" fmla="*/ 5 w 725"/>
                            <a:gd name="T53" fmla="*/ 323 h 715"/>
                            <a:gd name="T54" fmla="*/ 20 w 725"/>
                            <a:gd name="T55" fmla="*/ 253 h 715"/>
                            <a:gd name="T56" fmla="*/ 45 w 725"/>
                            <a:gd name="T57" fmla="*/ 189 h 715"/>
                            <a:gd name="T58" fmla="*/ 85 w 725"/>
                            <a:gd name="T59" fmla="*/ 129 h 715"/>
                            <a:gd name="T60" fmla="*/ 135 w 725"/>
                            <a:gd name="T61" fmla="*/ 79 h 715"/>
                            <a:gd name="T62" fmla="*/ 190 w 725"/>
                            <a:gd name="T63" fmla="*/ 45 h 715"/>
                            <a:gd name="T64" fmla="*/ 255 w 725"/>
                            <a:gd name="T65" fmla="*/ 15 h 715"/>
                            <a:gd name="T66" fmla="*/ 325 w 725"/>
                            <a:gd name="T67" fmla="*/ 0 h 71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725" h="715">
                              <a:moveTo>
                                <a:pt x="365" y="0"/>
                              </a:moveTo>
                              <a:lnTo>
                                <a:pt x="365" y="0"/>
                              </a:lnTo>
                              <a:lnTo>
                                <a:pt x="400" y="0"/>
                              </a:lnTo>
                              <a:lnTo>
                                <a:pt x="435" y="5"/>
                              </a:lnTo>
                              <a:lnTo>
                                <a:pt x="470" y="15"/>
                              </a:lnTo>
                              <a:lnTo>
                                <a:pt x="505" y="30"/>
                              </a:lnTo>
                              <a:lnTo>
                                <a:pt x="535" y="45"/>
                              </a:lnTo>
                              <a:lnTo>
                                <a:pt x="565" y="60"/>
                              </a:lnTo>
                              <a:lnTo>
                                <a:pt x="595" y="79"/>
                              </a:lnTo>
                              <a:lnTo>
                                <a:pt x="620" y="104"/>
                              </a:lnTo>
                              <a:lnTo>
                                <a:pt x="640" y="129"/>
                              </a:lnTo>
                              <a:lnTo>
                                <a:pt x="665" y="159"/>
                              </a:lnTo>
                              <a:lnTo>
                                <a:pt x="680" y="189"/>
                              </a:lnTo>
                              <a:lnTo>
                                <a:pt x="695" y="218"/>
                              </a:lnTo>
                              <a:lnTo>
                                <a:pt x="710" y="253"/>
                              </a:lnTo>
                              <a:lnTo>
                                <a:pt x="715" y="288"/>
                              </a:lnTo>
                              <a:lnTo>
                                <a:pt x="725" y="323"/>
                              </a:lnTo>
                              <a:lnTo>
                                <a:pt x="725" y="358"/>
                              </a:lnTo>
                              <a:lnTo>
                                <a:pt x="725" y="392"/>
                              </a:lnTo>
                              <a:lnTo>
                                <a:pt x="715" y="432"/>
                              </a:lnTo>
                              <a:lnTo>
                                <a:pt x="710" y="467"/>
                              </a:lnTo>
                              <a:lnTo>
                                <a:pt x="695" y="497"/>
                              </a:lnTo>
                              <a:lnTo>
                                <a:pt x="680" y="526"/>
                              </a:lnTo>
                              <a:lnTo>
                                <a:pt x="665" y="556"/>
                              </a:lnTo>
                              <a:lnTo>
                                <a:pt x="640" y="586"/>
                              </a:lnTo>
                              <a:lnTo>
                                <a:pt x="620" y="611"/>
                              </a:lnTo>
                              <a:lnTo>
                                <a:pt x="595" y="636"/>
                              </a:lnTo>
                              <a:lnTo>
                                <a:pt x="565" y="655"/>
                              </a:lnTo>
                              <a:lnTo>
                                <a:pt x="535" y="675"/>
                              </a:lnTo>
                              <a:lnTo>
                                <a:pt x="505" y="690"/>
                              </a:lnTo>
                              <a:lnTo>
                                <a:pt x="470" y="700"/>
                              </a:lnTo>
                              <a:lnTo>
                                <a:pt x="435" y="710"/>
                              </a:lnTo>
                              <a:lnTo>
                                <a:pt x="400" y="715"/>
                              </a:lnTo>
                              <a:lnTo>
                                <a:pt x="365" y="715"/>
                              </a:lnTo>
                              <a:lnTo>
                                <a:pt x="325" y="715"/>
                              </a:lnTo>
                              <a:lnTo>
                                <a:pt x="290" y="710"/>
                              </a:lnTo>
                              <a:lnTo>
                                <a:pt x="255" y="700"/>
                              </a:lnTo>
                              <a:lnTo>
                                <a:pt x="225" y="690"/>
                              </a:lnTo>
                              <a:lnTo>
                                <a:pt x="190" y="675"/>
                              </a:lnTo>
                              <a:lnTo>
                                <a:pt x="160" y="655"/>
                              </a:lnTo>
                              <a:lnTo>
                                <a:pt x="135" y="636"/>
                              </a:lnTo>
                              <a:lnTo>
                                <a:pt x="110" y="611"/>
                              </a:lnTo>
                              <a:lnTo>
                                <a:pt x="85" y="586"/>
                              </a:lnTo>
                              <a:lnTo>
                                <a:pt x="65" y="556"/>
                              </a:lnTo>
                              <a:lnTo>
                                <a:pt x="45" y="526"/>
                              </a:lnTo>
                              <a:lnTo>
                                <a:pt x="30" y="497"/>
                              </a:lnTo>
                              <a:lnTo>
                                <a:pt x="20" y="467"/>
                              </a:lnTo>
                              <a:lnTo>
                                <a:pt x="10" y="432"/>
                              </a:lnTo>
                              <a:lnTo>
                                <a:pt x="5" y="392"/>
                              </a:lnTo>
                              <a:lnTo>
                                <a:pt x="0" y="358"/>
                              </a:lnTo>
                              <a:lnTo>
                                <a:pt x="5" y="323"/>
                              </a:lnTo>
                              <a:lnTo>
                                <a:pt x="10" y="288"/>
                              </a:lnTo>
                              <a:lnTo>
                                <a:pt x="20" y="253"/>
                              </a:lnTo>
                              <a:lnTo>
                                <a:pt x="30" y="218"/>
                              </a:lnTo>
                              <a:lnTo>
                                <a:pt x="45" y="189"/>
                              </a:lnTo>
                              <a:lnTo>
                                <a:pt x="65" y="159"/>
                              </a:lnTo>
                              <a:lnTo>
                                <a:pt x="85" y="129"/>
                              </a:lnTo>
                              <a:lnTo>
                                <a:pt x="110" y="104"/>
                              </a:lnTo>
                              <a:lnTo>
                                <a:pt x="135" y="79"/>
                              </a:lnTo>
                              <a:lnTo>
                                <a:pt x="160" y="60"/>
                              </a:lnTo>
                              <a:lnTo>
                                <a:pt x="190" y="45"/>
                              </a:lnTo>
                              <a:lnTo>
                                <a:pt x="225" y="30"/>
                              </a:lnTo>
                              <a:lnTo>
                                <a:pt x="255" y="15"/>
                              </a:lnTo>
                              <a:lnTo>
                                <a:pt x="290" y="5"/>
                              </a:lnTo>
                              <a:lnTo>
                                <a:pt x="325" y="0"/>
                              </a:lnTo>
                              <a:lnTo>
                                <a:pt x="36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" name="Freeform 9"/>
                      <wps:cNvSpPr>
                        <a:spLocks/>
                      </wps:cNvSpPr>
                      <wps:spPr bwMode="auto">
                        <a:xfrm>
                          <a:off x="0" y="0"/>
                          <a:ext cx="460375" cy="454025"/>
                        </a:xfrm>
                        <a:custGeom>
                          <a:avLst/>
                          <a:gdLst>
                            <a:gd name="T0" fmla="*/ 365 w 725"/>
                            <a:gd name="T1" fmla="*/ 0 h 715"/>
                            <a:gd name="T2" fmla="*/ 435 w 725"/>
                            <a:gd name="T3" fmla="*/ 5 h 715"/>
                            <a:gd name="T4" fmla="*/ 505 w 725"/>
                            <a:gd name="T5" fmla="*/ 30 h 715"/>
                            <a:gd name="T6" fmla="*/ 565 w 725"/>
                            <a:gd name="T7" fmla="*/ 60 h 715"/>
                            <a:gd name="T8" fmla="*/ 620 w 725"/>
                            <a:gd name="T9" fmla="*/ 104 h 715"/>
                            <a:gd name="T10" fmla="*/ 665 w 725"/>
                            <a:gd name="T11" fmla="*/ 159 h 715"/>
                            <a:gd name="T12" fmla="*/ 695 w 725"/>
                            <a:gd name="T13" fmla="*/ 218 h 715"/>
                            <a:gd name="T14" fmla="*/ 715 w 725"/>
                            <a:gd name="T15" fmla="*/ 288 h 715"/>
                            <a:gd name="T16" fmla="*/ 725 w 725"/>
                            <a:gd name="T17" fmla="*/ 358 h 715"/>
                            <a:gd name="T18" fmla="*/ 725 w 725"/>
                            <a:gd name="T19" fmla="*/ 392 h 715"/>
                            <a:gd name="T20" fmla="*/ 710 w 725"/>
                            <a:gd name="T21" fmla="*/ 467 h 715"/>
                            <a:gd name="T22" fmla="*/ 680 w 725"/>
                            <a:gd name="T23" fmla="*/ 526 h 715"/>
                            <a:gd name="T24" fmla="*/ 640 w 725"/>
                            <a:gd name="T25" fmla="*/ 586 h 715"/>
                            <a:gd name="T26" fmla="*/ 595 w 725"/>
                            <a:gd name="T27" fmla="*/ 636 h 715"/>
                            <a:gd name="T28" fmla="*/ 535 w 725"/>
                            <a:gd name="T29" fmla="*/ 675 h 715"/>
                            <a:gd name="T30" fmla="*/ 470 w 725"/>
                            <a:gd name="T31" fmla="*/ 700 h 715"/>
                            <a:gd name="T32" fmla="*/ 400 w 725"/>
                            <a:gd name="T33" fmla="*/ 715 h 715"/>
                            <a:gd name="T34" fmla="*/ 365 w 725"/>
                            <a:gd name="T35" fmla="*/ 715 h 715"/>
                            <a:gd name="T36" fmla="*/ 290 w 725"/>
                            <a:gd name="T37" fmla="*/ 710 h 715"/>
                            <a:gd name="T38" fmla="*/ 225 w 725"/>
                            <a:gd name="T39" fmla="*/ 690 h 715"/>
                            <a:gd name="T40" fmla="*/ 160 w 725"/>
                            <a:gd name="T41" fmla="*/ 655 h 715"/>
                            <a:gd name="T42" fmla="*/ 110 w 725"/>
                            <a:gd name="T43" fmla="*/ 611 h 715"/>
                            <a:gd name="T44" fmla="*/ 65 w 725"/>
                            <a:gd name="T45" fmla="*/ 556 h 715"/>
                            <a:gd name="T46" fmla="*/ 30 w 725"/>
                            <a:gd name="T47" fmla="*/ 497 h 715"/>
                            <a:gd name="T48" fmla="*/ 10 w 725"/>
                            <a:gd name="T49" fmla="*/ 432 h 715"/>
                            <a:gd name="T50" fmla="*/ 0 w 725"/>
                            <a:gd name="T51" fmla="*/ 358 h 715"/>
                            <a:gd name="T52" fmla="*/ 5 w 725"/>
                            <a:gd name="T53" fmla="*/ 323 h 715"/>
                            <a:gd name="T54" fmla="*/ 20 w 725"/>
                            <a:gd name="T55" fmla="*/ 253 h 715"/>
                            <a:gd name="T56" fmla="*/ 45 w 725"/>
                            <a:gd name="T57" fmla="*/ 189 h 715"/>
                            <a:gd name="T58" fmla="*/ 85 w 725"/>
                            <a:gd name="T59" fmla="*/ 129 h 715"/>
                            <a:gd name="T60" fmla="*/ 135 w 725"/>
                            <a:gd name="T61" fmla="*/ 79 h 715"/>
                            <a:gd name="T62" fmla="*/ 190 w 725"/>
                            <a:gd name="T63" fmla="*/ 45 h 715"/>
                            <a:gd name="T64" fmla="*/ 255 w 725"/>
                            <a:gd name="T65" fmla="*/ 15 h 715"/>
                            <a:gd name="T66" fmla="*/ 325 w 725"/>
                            <a:gd name="T67" fmla="*/ 0 h 71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725" h="715">
                              <a:moveTo>
                                <a:pt x="365" y="0"/>
                              </a:moveTo>
                              <a:lnTo>
                                <a:pt x="365" y="0"/>
                              </a:lnTo>
                              <a:lnTo>
                                <a:pt x="400" y="0"/>
                              </a:lnTo>
                              <a:lnTo>
                                <a:pt x="435" y="5"/>
                              </a:lnTo>
                              <a:lnTo>
                                <a:pt x="470" y="15"/>
                              </a:lnTo>
                              <a:lnTo>
                                <a:pt x="505" y="30"/>
                              </a:lnTo>
                              <a:lnTo>
                                <a:pt x="535" y="45"/>
                              </a:lnTo>
                              <a:lnTo>
                                <a:pt x="565" y="60"/>
                              </a:lnTo>
                              <a:lnTo>
                                <a:pt x="595" y="79"/>
                              </a:lnTo>
                              <a:lnTo>
                                <a:pt x="620" y="104"/>
                              </a:lnTo>
                              <a:lnTo>
                                <a:pt x="640" y="129"/>
                              </a:lnTo>
                              <a:lnTo>
                                <a:pt x="665" y="159"/>
                              </a:lnTo>
                              <a:lnTo>
                                <a:pt x="680" y="189"/>
                              </a:lnTo>
                              <a:lnTo>
                                <a:pt x="695" y="218"/>
                              </a:lnTo>
                              <a:lnTo>
                                <a:pt x="710" y="253"/>
                              </a:lnTo>
                              <a:lnTo>
                                <a:pt x="715" y="288"/>
                              </a:lnTo>
                              <a:lnTo>
                                <a:pt x="725" y="323"/>
                              </a:lnTo>
                              <a:lnTo>
                                <a:pt x="725" y="358"/>
                              </a:lnTo>
                              <a:lnTo>
                                <a:pt x="725" y="392"/>
                              </a:lnTo>
                              <a:lnTo>
                                <a:pt x="715" y="432"/>
                              </a:lnTo>
                              <a:lnTo>
                                <a:pt x="710" y="467"/>
                              </a:lnTo>
                              <a:lnTo>
                                <a:pt x="695" y="497"/>
                              </a:lnTo>
                              <a:lnTo>
                                <a:pt x="680" y="526"/>
                              </a:lnTo>
                              <a:lnTo>
                                <a:pt x="665" y="556"/>
                              </a:lnTo>
                              <a:lnTo>
                                <a:pt x="640" y="586"/>
                              </a:lnTo>
                              <a:lnTo>
                                <a:pt x="620" y="611"/>
                              </a:lnTo>
                              <a:lnTo>
                                <a:pt x="595" y="636"/>
                              </a:lnTo>
                              <a:lnTo>
                                <a:pt x="565" y="655"/>
                              </a:lnTo>
                              <a:lnTo>
                                <a:pt x="535" y="675"/>
                              </a:lnTo>
                              <a:lnTo>
                                <a:pt x="505" y="690"/>
                              </a:lnTo>
                              <a:lnTo>
                                <a:pt x="470" y="700"/>
                              </a:lnTo>
                              <a:lnTo>
                                <a:pt x="435" y="710"/>
                              </a:lnTo>
                              <a:lnTo>
                                <a:pt x="400" y="715"/>
                              </a:lnTo>
                              <a:lnTo>
                                <a:pt x="365" y="715"/>
                              </a:lnTo>
                              <a:lnTo>
                                <a:pt x="325" y="715"/>
                              </a:lnTo>
                              <a:lnTo>
                                <a:pt x="290" y="710"/>
                              </a:lnTo>
                              <a:lnTo>
                                <a:pt x="255" y="700"/>
                              </a:lnTo>
                              <a:lnTo>
                                <a:pt x="225" y="690"/>
                              </a:lnTo>
                              <a:lnTo>
                                <a:pt x="190" y="675"/>
                              </a:lnTo>
                              <a:lnTo>
                                <a:pt x="160" y="655"/>
                              </a:lnTo>
                              <a:lnTo>
                                <a:pt x="135" y="636"/>
                              </a:lnTo>
                              <a:lnTo>
                                <a:pt x="110" y="611"/>
                              </a:lnTo>
                              <a:lnTo>
                                <a:pt x="85" y="586"/>
                              </a:lnTo>
                              <a:lnTo>
                                <a:pt x="65" y="556"/>
                              </a:lnTo>
                              <a:lnTo>
                                <a:pt x="45" y="526"/>
                              </a:lnTo>
                              <a:lnTo>
                                <a:pt x="30" y="497"/>
                              </a:lnTo>
                              <a:lnTo>
                                <a:pt x="20" y="467"/>
                              </a:lnTo>
                              <a:lnTo>
                                <a:pt x="10" y="432"/>
                              </a:lnTo>
                              <a:lnTo>
                                <a:pt x="5" y="392"/>
                              </a:lnTo>
                              <a:lnTo>
                                <a:pt x="0" y="358"/>
                              </a:lnTo>
                              <a:lnTo>
                                <a:pt x="5" y="323"/>
                              </a:lnTo>
                              <a:lnTo>
                                <a:pt x="10" y="288"/>
                              </a:lnTo>
                              <a:lnTo>
                                <a:pt x="20" y="253"/>
                              </a:lnTo>
                              <a:lnTo>
                                <a:pt x="30" y="218"/>
                              </a:lnTo>
                              <a:lnTo>
                                <a:pt x="45" y="189"/>
                              </a:lnTo>
                              <a:lnTo>
                                <a:pt x="65" y="159"/>
                              </a:lnTo>
                              <a:lnTo>
                                <a:pt x="85" y="129"/>
                              </a:lnTo>
                              <a:lnTo>
                                <a:pt x="110" y="104"/>
                              </a:lnTo>
                              <a:lnTo>
                                <a:pt x="135" y="79"/>
                              </a:lnTo>
                              <a:lnTo>
                                <a:pt x="160" y="60"/>
                              </a:lnTo>
                              <a:lnTo>
                                <a:pt x="190" y="45"/>
                              </a:lnTo>
                              <a:lnTo>
                                <a:pt x="225" y="30"/>
                              </a:lnTo>
                              <a:lnTo>
                                <a:pt x="255" y="15"/>
                              </a:lnTo>
                              <a:lnTo>
                                <a:pt x="290" y="5"/>
                              </a:lnTo>
                              <a:lnTo>
                                <a:pt x="325" y="0"/>
                              </a:lnTo>
                              <a:lnTo>
                                <a:pt x="365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" name="Freeform 10"/>
                      <wps:cNvSpPr>
                        <a:spLocks/>
                      </wps:cNvSpPr>
                      <wps:spPr bwMode="auto">
                        <a:xfrm>
                          <a:off x="69850" y="69215"/>
                          <a:ext cx="330200" cy="328295"/>
                        </a:xfrm>
                        <a:custGeom>
                          <a:avLst/>
                          <a:gdLst>
                            <a:gd name="T0" fmla="*/ 260 w 520"/>
                            <a:gd name="T1" fmla="*/ 0 h 517"/>
                            <a:gd name="T2" fmla="*/ 260 w 520"/>
                            <a:gd name="T3" fmla="*/ 0 h 517"/>
                            <a:gd name="T4" fmla="*/ 310 w 520"/>
                            <a:gd name="T5" fmla="*/ 5 h 517"/>
                            <a:gd name="T6" fmla="*/ 360 w 520"/>
                            <a:gd name="T7" fmla="*/ 20 h 517"/>
                            <a:gd name="T8" fmla="*/ 405 w 520"/>
                            <a:gd name="T9" fmla="*/ 45 h 517"/>
                            <a:gd name="T10" fmla="*/ 440 w 520"/>
                            <a:gd name="T11" fmla="*/ 75 h 517"/>
                            <a:gd name="T12" fmla="*/ 475 w 520"/>
                            <a:gd name="T13" fmla="*/ 114 h 517"/>
                            <a:gd name="T14" fmla="*/ 495 w 520"/>
                            <a:gd name="T15" fmla="*/ 159 h 517"/>
                            <a:gd name="T16" fmla="*/ 510 w 520"/>
                            <a:gd name="T17" fmla="*/ 209 h 517"/>
                            <a:gd name="T18" fmla="*/ 520 w 520"/>
                            <a:gd name="T19" fmla="*/ 259 h 517"/>
                            <a:gd name="T20" fmla="*/ 520 w 520"/>
                            <a:gd name="T21" fmla="*/ 259 h 517"/>
                            <a:gd name="T22" fmla="*/ 510 w 520"/>
                            <a:gd name="T23" fmla="*/ 313 h 517"/>
                            <a:gd name="T24" fmla="*/ 495 w 520"/>
                            <a:gd name="T25" fmla="*/ 358 h 517"/>
                            <a:gd name="T26" fmla="*/ 475 w 520"/>
                            <a:gd name="T27" fmla="*/ 403 h 517"/>
                            <a:gd name="T28" fmla="*/ 440 w 520"/>
                            <a:gd name="T29" fmla="*/ 442 h 517"/>
                            <a:gd name="T30" fmla="*/ 405 w 520"/>
                            <a:gd name="T31" fmla="*/ 472 h 517"/>
                            <a:gd name="T32" fmla="*/ 360 w 520"/>
                            <a:gd name="T33" fmla="*/ 497 h 517"/>
                            <a:gd name="T34" fmla="*/ 310 w 520"/>
                            <a:gd name="T35" fmla="*/ 512 h 517"/>
                            <a:gd name="T36" fmla="*/ 260 w 520"/>
                            <a:gd name="T37" fmla="*/ 517 h 517"/>
                            <a:gd name="T38" fmla="*/ 260 w 520"/>
                            <a:gd name="T39" fmla="*/ 517 h 517"/>
                            <a:gd name="T40" fmla="*/ 205 w 520"/>
                            <a:gd name="T41" fmla="*/ 512 h 517"/>
                            <a:gd name="T42" fmla="*/ 155 w 520"/>
                            <a:gd name="T43" fmla="*/ 497 h 517"/>
                            <a:gd name="T44" fmla="*/ 115 w 520"/>
                            <a:gd name="T45" fmla="*/ 472 h 517"/>
                            <a:gd name="T46" fmla="*/ 75 w 520"/>
                            <a:gd name="T47" fmla="*/ 442 h 517"/>
                            <a:gd name="T48" fmla="*/ 45 w 520"/>
                            <a:gd name="T49" fmla="*/ 403 h 517"/>
                            <a:gd name="T50" fmla="*/ 20 w 520"/>
                            <a:gd name="T51" fmla="*/ 358 h 517"/>
                            <a:gd name="T52" fmla="*/ 5 w 520"/>
                            <a:gd name="T53" fmla="*/ 313 h 517"/>
                            <a:gd name="T54" fmla="*/ 0 w 520"/>
                            <a:gd name="T55" fmla="*/ 259 h 517"/>
                            <a:gd name="T56" fmla="*/ 0 w 520"/>
                            <a:gd name="T57" fmla="*/ 259 h 517"/>
                            <a:gd name="T58" fmla="*/ 5 w 520"/>
                            <a:gd name="T59" fmla="*/ 209 h 517"/>
                            <a:gd name="T60" fmla="*/ 20 w 520"/>
                            <a:gd name="T61" fmla="*/ 159 h 517"/>
                            <a:gd name="T62" fmla="*/ 45 w 520"/>
                            <a:gd name="T63" fmla="*/ 114 h 517"/>
                            <a:gd name="T64" fmla="*/ 75 w 520"/>
                            <a:gd name="T65" fmla="*/ 75 h 517"/>
                            <a:gd name="T66" fmla="*/ 115 w 520"/>
                            <a:gd name="T67" fmla="*/ 45 h 517"/>
                            <a:gd name="T68" fmla="*/ 155 w 520"/>
                            <a:gd name="T69" fmla="*/ 20 h 517"/>
                            <a:gd name="T70" fmla="*/ 205 w 520"/>
                            <a:gd name="T71" fmla="*/ 5 h 517"/>
                            <a:gd name="T72" fmla="*/ 260 w 520"/>
                            <a:gd name="T73" fmla="*/ 0 h 51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520" h="517">
                              <a:moveTo>
                                <a:pt x="260" y="0"/>
                              </a:moveTo>
                              <a:lnTo>
                                <a:pt x="260" y="0"/>
                              </a:lnTo>
                              <a:lnTo>
                                <a:pt x="310" y="5"/>
                              </a:lnTo>
                              <a:lnTo>
                                <a:pt x="360" y="20"/>
                              </a:lnTo>
                              <a:lnTo>
                                <a:pt x="405" y="45"/>
                              </a:lnTo>
                              <a:lnTo>
                                <a:pt x="440" y="75"/>
                              </a:lnTo>
                              <a:lnTo>
                                <a:pt x="475" y="114"/>
                              </a:lnTo>
                              <a:lnTo>
                                <a:pt x="495" y="159"/>
                              </a:lnTo>
                              <a:lnTo>
                                <a:pt x="510" y="209"/>
                              </a:lnTo>
                              <a:lnTo>
                                <a:pt x="520" y="259"/>
                              </a:lnTo>
                              <a:lnTo>
                                <a:pt x="510" y="313"/>
                              </a:lnTo>
                              <a:lnTo>
                                <a:pt x="495" y="358"/>
                              </a:lnTo>
                              <a:lnTo>
                                <a:pt x="475" y="403"/>
                              </a:lnTo>
                              <a:lnTo>
                                <a:pt x="440" y="442"/>
                              </a:lnTo>
                              <a:lnTo>
                                <a:pt x="405" y="472"/>
                              </a:lnTo>
                              <a:lnTo>
                                <a:pt x="360" y="497"/>
                              </a:lnTo>
                              <a:lnTo>
                                <a:pt x="310" y="512"/>
                              </a:lnTo>
                              <a:lnTo>
                                <a:pt x="260" y="517"/>
                              </a:lnTo>
                              <a:lnTo>
                                <a:pt x="205" y="512"/>
                              </a:lnTo>
                              <a:lnTo>
                                <a:pt x="155" y="497"/>
                              </a:lnTo>
                              <a:lnTo>
                                <a:pt x="115" y="472"/>
                              </a:lnTo>
                              <a:lnTo>
                                <a:pt x="75" y="442"/>
                              </a:lnTo>
                              <a:lnTo>
                                <a:pt x="45" y="403"/>
                              </a:lnTo>
                              <a:lnTo>
                                <a:pt x="20" y="358"/>
                              </a:lnTo>
                              <a:lnTo>
                                <a:pt x="5" y="313"/>
                              </a:lnTo>
                              <a:lnTo>
                                <a:pt x="0" y="259"/>
                              </a:lnTo>
                              <a:lnTo>
                                <a:pt x="5" y="209"/>
                              </a:lnTo>
                              <a:lnTo>
                                <a:pt x="20" y="159"/>
                              </a:lnTo>
                              <a:lnTo>
                                <a:pt x="45" y="114"/>
                              </a:lnTo>
                              <a:lnTo>
                                <a:pt x="75" y="75"/>
                              </a:lnTo>
                              <a:lnTo>
                                <a:pt x="115" y="45"/>
                              </a:lnTo>
                              <a:lnTo>
                                <a:pt x="155" y="20"/>
                              </a:lnTo>
                              <a:lnTo>
                                <a:pt x="205" y="5"/>
                              </a:lnTo>
                              <a:lnTo>
                                <a:pt x="26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" name="Freeform 11"/>
                      <wps:cNvSpPr>
                        <a:spLocks/>
                      </wps:cNvSpPr>
                      <wps:spPr bwMode="auto">
                        <a:xfrm>
                          <a:off x="69850" y="69215"/>
                          <a:ext cx="330200" cy="328295"/>
                        </a:xfrm>
                        <a:custGeom>
                          <a:avLst/>
                          <a:gdLst>
                            <a:gd name="T0" fmla="*/ 260 w 520"/>
                            <a:gd name="T1" fmla="*/ 0 h 517"/>
                            <a:gd name="T2" fmla="*/ 260 w 520"/>
                            <a:gd name="T3" fmla="*/ 0 h 517"/>
                            <a:gd name="T4" fmla="*/ 310 w 520"/>
                            <a:gd name="T5" fmla="*/ 5 h 517"/>
                            <a:gd name="T6" fmla="*/ 360 w 520"/>
                            <a:gd name="T7" fmla="*/ 20 h 517"/>
                            <a:gd name="T8" fmla="*/ 405 w 520"/>
                            <a:gd name="T9" fmla="*/ 45 h 517"/>
                            <a:gd name="T10" fmla="*/ 440 w 520"/>
                            <a:gd name="T11" fmla="*/ 75 h 517"/>
                            <a:gd name="T12" fmla="*/ 475 w 520"/>
                            <a:gd name="T13" fmla="*/ 114 h 517"/>
                            <a:gd name="T14" fmla="*/ 495 w 520"/>
                            <a:gd name="T15" fmla="*/ 159 h 517"/>
                            <a:gd name="T16" fmla="*/ 510 w 520"/>
                            <a:gd name="T17" fmla="*/ 209 h 517"/>
                            <a:gd name="T18" fmla="*/ 520 w 520"/>
                            <a:gd name="T19" fmla="*/ 259 h 517"/>
                            <a:gd name="T20" fmla="*/ 520 w 520"/>
                            <a:gd name="T21" fmla="*/ 259 h 517"/>
                            <a:gd name="T22" fmla="*/ 510 w 520"/>
                            <a:gd name="T23" fmla="*/ 313 h 517"/>
                            <a:gd name="T24" fmla="*/ 495 w 520"/>
                            <a:gd name="T25" fmla="*/ 358 h 517"/>
                            <a:gd name="T26" fmla="*/ 475 w 520"/>
                            <a:gd name="T27" fmla="*/ 403 h 517"/>
                            <a:gd name="T28" fmla="*/ 440 w 520"/>
                            <a:gd name="T29" fmla="*/ 442 h 517"/>
                            <a:gd name="T30" fmla="*/ 405 w 520"/>
                            <a:gd name="T31" fmla="*/ 472 h 517"/>
                            <a:gd name="T32" fmla="*/ 360 w 520"/>
                            <a:gd name="T33" fmla="*/ 497 h 517"/>
                            <a:gd name="T34" fmla="*/ 310 w 520"/>
                            <a:gd name="T35" fmla="*/ 512 h 517"/>
                            <a:gd name="T36" fmla="*/ 260 w 520"/>
                            <a:gd name="T37" fmla="*/ 517 h 517"/>
                            <a:gd name="T38" fmla="*/ 260 w 520"/>
                            <a:gd name="T39" fmla="*/ 517 h 517"/>
                            <a:gd name="T40" fmla="*/ 205 w 520"/>
                            <a:gd name="T41" fmla="*/ 512 h 517"/>
                            <a:gd name="T42" fmla="*/ 155 w 520"/>
                            <a:gd name="T43" fmla="*/ 497 h 517"/>
                            <a:gd name="T44" fmla="*/ 115 w 520"/>
                            <a:gd name="T45" fmla="*/ 472 h 517"/>
                            <a:gd name="T46" fmla="*/ 75 w 520"/>
                            <a:gd name="T47" fmla="*/ 442 h 517"/>
                            <a:gd name="T48" fmla="*/ 45 w 520"/>
                            <a:gd name="T49" fmla="*/ 403 h 517"/>
                            <a:gd name="T50" fmla="*/ 20 w 520"/>
                            <a:gd name="T51" fmla="*/ 358 h 517"/>
                            <a:gd name="T52" fmla="*/ 5 w 520"/>
                            <a:gd name="T53" fmla="*/ 313 h 517"/>
                            <a:gd name="T54" fmla="*/ 0 w 520"/>
                            <a:gd name="T55" fmla="*/ 259 h 517"/>
                            <a:gd name="T56" fmla="*/ 0 w 520"/>
                            <a:gd name="T57" fmla="*/ 259 h 517"/>
                            <a:gd name="T58" fmla="*/ 5 w 520"/>
                            <a:gd name="T59" fmla="*/ 209 h 517"/>
                            <a:gd name="T60" fmla="*/ 20 w 520"/>
                            <a:gd name="T61" fmla="*/ 159 h 517"/>
                            <a:gd name="T62" fmla="*/ 45 w 520"/>
                            <a:gd name="T63" fmla="*/ 114 h 517"/>
                            <a:gd name="T64" fmla="*/ 75 w 520"/>
                            <a:gd name="T65" fmla="*/ 75 h 517"/>
                            <a:gd name="T66" fmla="*/ 115 w 520"/>
                            <a:gd name="T67" fmla="*/ 45 h 517"/>
                            <a:gd name="T68" fmla="*/ 155 w 520"/>
                            <a:gd name="T69" fmla="*/ 20 h 517"/>
                            <a:gd name="T70" fmla="*/ 205 w 520"/>
                            <a:gd name="T71" fmla="*/ 5 h 517"/>
                            <a:gd name="T72" fmla="*/ 260 w 520"/>
                            <a:gd name="T73" fmla="*/ 0 h 51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520" h="517">
                              <a:moveTo>
                                <a:pt x="260" y="0"/>
                              </a:moveTo>
                              <a:lnTo>
                                <a:pt x="260" y="0"/>
                              </a:lnTo>
                              <a:lnTo>
                                <a:pt x="310" y="5"/>
                              </a:lnTo>
                              <a:lnTo>
                                <a:pt x="360" y="20"/>
                              </a:lnTo>
                              <a:lnTo>
                                <a:pt x="405" y="45"/>
                              </a:lnTo>
                              <a:lnTo>
                                <a:pt x="440" y="75"/>
                              </a:lnTo>
                              <a:lnTo>
                                <a:pt x="475" y="114"/>
                              </a:lnTo>
                              <a:lnTo>
                                <a:pt x="495" y="159"/>
                              </a:lnTo>
                              <a:lnTo>
                                <a:pt x="510" y="209"/>
                              </a:lnTo>
                              <a:lnTo>
                                <a:pt x="520" y="259"/>
                              </a:lnTo>
                              <a:lnTo>
                                <a:pt x="510" y="313"/>
                              </a:lnTo>
                              <a:lnTo>
                                <a:pt x="495" y="358"/>
                              </a:lnTo>
                              <a:lnTo>
                                <a:pt x="475" y="403"/>
                              </a:lnTo>
                              <a:lnTo>
                                <a:pt x="440" y="442"/>
                              </a:lnTo>
                              <a:lnTo>
                                <a:pt x="405" y="472"/>
                              </a:lnTo>
                              <a:lnTo>
                                <a:pt x="360" y="497"/>
                              </a:lnTo>
                              <a:lnTo>
                                <a:pt x="310" y="512"/>
                              </a:lnTo>
                              <a:lnTo>
                                <a:pt x="260" y="517"/>
                              </a:lnTo>
                              <a:lnTo>
                                <a:pt x="205" y="512"/>
                              </a:lnTo>
                              <a:lnTo>
                                <a:pt x="155" y="497"/>
                              </a:lnTo>
                              <a:lnTo>
                                <a:pt x="115" y="472"/>
                              </a:lnTo>
                              <a:lnTo>
                                <a:pt x="75" y="442"/>
                              </a:lnTo>
                              <a:lnTo>
                                <a:pt x="45" y="403"/>
                              </a:lnTo>
                              <a:lnTo>
                                <a:pt x="20" y="358"/>
                              </a:lnTo>
                              <a:lnTo>
                                <a:pt x="5" y="313"/>
                              </a:lnTo>
                              <a:lnTo>
                                <a:pt x="0" y="259"/>
                              </a:lnTo>
                              <a:lnTo>
                                <a:pt x="5" y="209"/>
                              </a:lnTo>
                              <a:lnTo>
                                <a:pt x="20" y="159"/>
                              </a:lnTo>
                              <a:lnTo>
                                <a:pt x="45" y="114"/>
                              </a:lnTo>
                              <a:lnTo>
                                <a:pt x="75" y="75"/>
                              </a:lnTo>
                              <a:lnTo>
                                <a:pt x="115" y="45"/>
                              </a:lnTo>
                              <a:lnTo>
                                <a:pt x="155" y="20"/>
                              </a:lnTo>
                              <a:lnTo>
                                <a:pt x="205" y="5"/>
                              </a:lnTo>
                              <a:lnTo>
                                <a:pt x="260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1" name="Freeform 12"/>
                      <wps:cNvSpPr>
                        <a:spLocks/>
                      </wps:cNvSpPr>
                      <wps:spPr bwMode="auto">
                        <a:xfrm>
                          <a:off x="76200" y="75565"/>
                          <a:ext cx="317500" cy="315595"/>
                        </a:xfrm>
                        <a:custGeom>
                          <a:avLst/>
                          <a:gdLst>
                            <a:gd name="T0" fmla="*/ 250 w 500"/>
                            <a:gd name="T1" fmla="*/ 0 h 497"/>
                            <a:gd name="T2" fmla="*/ 250 w 500"/>
                            <a:gd name="T3" fmla="*/ 0 h 497"/>
                            <a:gd name="T4" fmla="*/ 300 w 500"/>
                            <a:gd name="T5" fmla="*/ 5 h 497"/>
                            <a:gd name="T6" fmla="*/ 345 w 500"/>
                            <a:gd name="T7" fmla="*/ 20 h 497"/>
                            <a:gd name="T8" fmla="*/ 390 w 500"/>
                            <a:gd name="T9" fmla="*/ 45 h 497"/>
                            <a:gd name="T10" fmla="*/ 425 w 500"/>
                            <a:gd name="T11" fmla="*/ 75 h 497"/>
                            <a:gd name="T12" fmla="*/ 455 w 500"/>
                            <a:gd name="T13" fmla="*/ 109 h 497"/>
                            <a:gd name="T14" fmla="*/ 480 w 500"/>
                            <a:gd name="T15" fmla="*/ 154 h 497"/>
                            <a:gd name="T16" fmla="*/ 495 w 500"/>
                            <a:gd name="T17" fmla="*/ 199 h 497"/>
                            <a:gd name="T18" fmla="*/ 500 w 500"/>
                            <a:gd name="T19" fmla="*/ 249 h 497"/>
                            <a:gd name="T20" fmla="*/ 500 w 500"/>
                            <a:gd name="T21" fmla="*/ 249 h 497"/>
                            <a:gd name="T22" fmla="*/ 495 w 500"/>
                            <a:gd name="T23" fmla="*/ 298 h 497"/>
                            <a:gd name="T24" fmla="*/ 480 w 500"/>
                            <a:gd name="T25" fmla="*/ 348 h 497"/>
                            <a:gd name="T26" fmla="*/ 455 w 500"/>
                            <a:gd name="T27" fmla="*/ 388 h 497"/>
                            <a:gd name="T28" fmla="*/ 425 w 500"/>
                            <a:gd name="T29" fmla="*/ 427 h 497"/>
                            <a:gd name="T30" fmla="*/ 390 w 500"/>
                            <a:gd name="T31" fmla="*/ 457 h 497"/>
                            <a:gd name="T32" fmla="*/ 345 w 500"/>
                            <a:gd name="T33" fmla="*/ 477 h 497"/>
                            <a:gd name="T34" fmla="*/ 300 w 500"/>
                            <a:gd name="T35" fmla="*/ 492 h 497"/>
                            <a:gd name="T36" fmla="*/ 250 w 500"/>
                            <a:gd name="T37" fmla="*/ 497 h 497"/>
                            <a:gd name="T38" fmla="*/ 250 w 500"/>
                            <a:gd name="T39" fmla="*/ 497 h 497"/>
                            <a:gd name="T40" fmla="*/ 200 w 500"/>
                            <a:gd name="T41" fmla="*/ 492 h 497"/>
                            <a:gd name="T42" fmla="*/ 150 w 500"/>
                            <a:gd name="T43" fmla="*/ 477 h 497"/>
                            <a:gd name="T44" fmla="*/ 110 w 500"/>
                            <a:gd name="T45" fmla="*/ 457 h 497"/>
                            <a:gd name="T46" fmla="*/ 70 w 500"/>
                            <a:gd name="T47" fmla="*/ 427 h 497"/>
                            <a:gd name="T48" fmla="*/ 40 w 500"/>
                            <a:gd name="T49" fmla="*/ 388 h 497"/>
                            <a:gd name="T50" fmla="*/ 15 w 500"/>
                            <a:gd name="T51" fmla="*/ 348 h 497"/>
                            <a:gd name="T52" fmla="*/ 5 w 500"/>
                            <a:gd name="T53" fmla="*/ 298 h 497"/>
                            <a:gd name="T54" fmla="*/ 0 w 500"/>
                            <a:gd name="T55" fmla="*/ 249 h 497"/>
                            <a:gd name="T56" fmla="*/ 0 w 500"/>
                            <a:gd name="T57" fmla="*/ 249 h 497"/>
                            <a:gd name="T58" fmla="*/ 5 w 500"/>
                            <a:gd name="T59" fmla="*/ 199 h 497"/>
                            <a:gd name="T60" fmla="*/ 15 w 500"/>
                            <a:gd name="T61" fmla="*/ 154 h 497"/>
                            <a:gd name="T62" fmla="*/ 40 w 500"/>
                            <a:gd name="T63" fmla="*/ 109 h 497"/>
                            <a:gd name="T64" fmla="*/ 70 w 500"/>
                            <a:gd name="T65" fmla="*/ 75 h 497"/>
                            <a:gd name="T66" fmla="*/ 110 w 500"/>
                            <a:gd name="T67" fmla="*/ 45 h 497"/>
                            <a:gd name="T68" fmla="*/ 150 w 500"/>
                            <a:gd name="T69" fmla="*/ 20 h 497"/>
                            <a:gd name="T70" fmla="*/ 200 w 500"/>
                            <a:gd name="T71" fmla="*/ 5 h 497"/>
                            <a:gd name="T72" fmla="*/ 250 w 500"/>
                            <a:gd name="T73" fmla="*/ 0 h 49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500" h="497">
                              <a:moveTo>
                                <a:pt x="250" y="0"/>
                              </a:moveTo>
                              <a:lnTo>
                                <a:pt x="250" y="0"/>
                              </a:lnTo>
                              <a:lnTo>
                                <a:pt x="300" y="5"/>
                              </a:lnTo>
                              <a:lnTo>
                                <a:pt x="345" y="20"/>
                              </a:lnTo>
                              <a:lnTo>
                                <a:pt x="390" y="45"/>
                              </a:lnTo>
                              <a:lnTo>
                                <a:pt x="425" y="75"/>
                              </a:lnTo>
                              <a:lnTo>
                                <a:pt x="455" y="109"/>
                              </a:lnTo>
                              <a:lnTo>
                                <a:pt x="480" y="154"/>
                              </a:lnTo>
                              <a:lnTo>
                                <a:pt x="495" y="199"/>
                              </a:lnTo>
                              <a:lnTo>
                                <a:pt x="500" y="249"/>
                              </a:lnTo>
                              <a:lnTo>
                                <a:pt x="495" y="298"/>
                              </a:lnTo>
                              <a:lnTo>
                                <a:pt x="480" y="348"/>
                              </a:lnTo>
                              <a:lnTo>
                                <a:pt x="455" y="388"/>
                              </a:lnTo>
                              <a:lnTo>
                                <a:pt x="425" y="427"/>
                              </a:lnTo>
                              <a:lnTo>
                                <a:pt x="390" y="457"/>
                              </a:lnTo>
                              <a:lnTo>
                                <a:pt x="345" y="477"/>
                              </a:lnTo>
                              <a:lnTo>
                                <a:pt x="300" y="492"/>
                              </a:lnTo>
                              <a:lnTo>
                                <a:pt x="250" y="497"/>
                              </a:lnTo>
                              <a:lnTo>
                                <a:pt x="200" y="492"/>
                              </a:lnTo>
                              <a:lnTo>
                                <a:pt x="150" y="477"/>
                              </a:lnTo>
                              <a:lnTo>
                                <a:pt x="110" y="457"/>
                              </a:lnTo>
                              <a:lnTo>
                                <a:pt x="70" y="427"/>
                              </a:lnTo>
                              <a:lnTo>
                                <a:pt x="40" y="388"/>
                              </a:lnTo>
                              <a:lnTo>
                                <a:pt x="15" y="348"/>
                              </a:lnTo>
                              <a:lnTo>
                                <a:pt x="5" y="298"/>
                              </a:lnTo>
                              <a:lnTo>
                                <a:pt x="0" y="249"/>
                              </a:lnTo>
                              <a:lnTo>
                                <a:pt x="5" y="199"/>
                              </a:lnTo>
                              <a:lnTo>
                                <a:pt x="15" y="154"/>
                              </a:lnTo>
                              <a:lnTo>
                                <a:pt x="40" y="109"/>
                              </a:lnTo>
                              <a:lnTo>
                                <a:pt x="70" y="75"/>
                              </a:lnTo>
                              <a:lnTo>
                                <a:pt x="110" y="45"/>
                              </a:lnTo>
                              <a:lnTo>
                                <a:pt x="150" y="20"/>
                              </a:lnTo>
                              <a:lnTo>
                                <a:pt x="200" y="5"/>
                              </a:lnTo>
                              <a:lnTo>
                                <a:pt x="25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" name="Freeform 14"/>
                      <wps:cNvSpPr>
                        <a:spLocks noEditPoints="1"/>
                      </wps:cNvSpPr>
                      <wps:spPr bwMode="auto">
                        <a:xfrm>
                          <a:off x="111125" y="139065"/>
                          <a:ext cx="234950" cy="173355"/>
                        </a:xfrm>
                        <a:custGeom>
                          <a:avLst/>
                          <a:gdLst>
                            <a:gd name="T0" fmla="*/ 150 w 370"/>
                            <a:gd name="T1" fmla="*/ 273 h 273"/>
                            <a:gd name="T2" fmla="*/ 205 w 370"/>
                            <a:gd name="T3" fmla="*/ 0 h 273"/>
                            <a:gd name="T4" fmla="*/ 120 w 370"/>
                            <a:gd name="T5" fmla="*/ 99 h 273"/>
                            <a:gd name="T6" fmla="*/ 140 w 370"/>
                            <a:gd name="T7" fmla="*/ 99 h 273"/>
                            <a:gd name="T8" fmla="*/ 55 w 370"/>
                            <a:gd name="T9" fmla="*/ 193 h 273"/>
                            <a:gd name="T10" fmla="*/ 75 w 370"/>
                            <a:gd name="T11" fmla="*/ 193 h 273"/>
                            <a:gd name="T12" fmla="*/ 0 w 370"/>
                            <a:gd name="T13" fmla="*/ 273 h 273"/>
                            <a:gd name="T14" fmla="*/ 150 w 370"/>
                            <a:gd name="T15" fmla="*/ 273 h 273"/>
                            <a:gd name="T16" fmla="*/ 160 w 370"/>
                            <a:gd name="T17" fmla="*/ 273 h 273"/>
                            <a:gd name="T18" fmla="*/ 200 w 370"/>
                            <a:gd name="T19" fmla="*/ 79 h 273"/>
                            <a:gd name="T20" fmla="*/ 265 w 370"/>
                            <a:gd name="T21" fmla="*/ 79 h 273"/>
                            <a:gd name="T22" fmla="*/ 240 w 370"/>
                            <a:gd name="T23" fmla="*/ 213 h 273"/>
                            <a:gd name="T24" fmla="*/ 275 w 370"/>
                            <a:gd name="T25" fmla="*/ 213 h 273"/>
                            <a:gd name="T26" fmla="*/ 260 w 370"/>
                            <a:gd name="T27" fmla="*/ 273 h 273"/>
                            <a:gd name="T28" fmla="*/ 160 w 370"/>
                            <a:gd name="T29" fmla="*/ 273 h 273"/>
                            <a:gd name="T30" fmla="*/ 200 w 370"/>
                            <a:gd name="T31" fmla="*/ 69 h 273"/>
                            <a:gd name="T32" fmla="*/ 215 w 370"/>
                            <a:gd name="T33" fmla="*/ 4 h 273"/>
                            <a:gd name="T34" fmla="*/ 305 w 370"/>
                            <a:gd name="T35" fmla="*/ 4 h 273"/>
                            <a:gd name="T36" fmla="*/ 305 w 370"/>
                            <a:gd name="T37" fmla="*/ 4 h 273"/>
                            <a:gd name="T38" fmla="*/ 330 w 370"/>
                            <a:gd name="T39" fmla="*/ 9 h 273"/>
                            <a:gd name="T40" fmla="*/ 345 w 370"/>
                            <a:gd name="T41" fmla="*/ 19 h 273"/>
                            <a:gd name="T42" fmla="*/ 355 w 370"/>
                            <a:gd name="T43" fmla="*/ 29 h 273"/>
                            <a:gd name="T44" fmla="*/ 355 w 370"/>
                            <a:gd name="T45" fmla="*/ 29 h 273"/>
                            <a:gd name="T46" fmla="*/ 365 w 370"/>
                            <a:gd name="T47" fmla="*/ 49 h 273"/>
                            <a:gd name="T48" fmla="*/ 370 w 370"/>
                            <a:gd name="T49" fmla="*/ 79 h 273"/>
                            <a:gd name="T50" fmla="*/ 370 w 370"/>
                            <a:gd name="T51" fmla="*/ 79 h 273"/>
                            <a:gd name="T52" fmla="*/ 365 w 370"/>
                            <a:gd name="T53" fmla="*/ 94 h 273"/>
                            <a:gd name="T54" fmla="*/ 360 w 370"/>
                            <a:gd name="T55" fmla="*/ 109 h 273"/>
                            <a:gd name="T56" fmla="*/ 350 w 370"/>
                            <a:gd name="T57" fmla="*/ 124 h 273"/>
                            <a:gd name="T58" fmla="*/ 345 w 370"/>
                            <a:gd name="T59" fmla="*/ 134 h 273"/>
                            <a:gd name="T60" fmla="*/ 345 w 370"/>
                            <a:gd name="T61" fmla="*/ 134 h 273"/>
                            <a:gd name="T62" fmla="*/ 320 w 370"/>
                            <a:gd name="T63" fmla="*/ 144 h 273"/>
                            <a:gd name="T64" fmla="*/ 305 w 370"/>
                            <a:gd name="T65" fmla="*/ 149 h 273"/>
                            <a:gd name="T66" fmla="*/ 260 w 370"/>
                            <a:gd name="T67" fmla="*/ 149 h 273"/>
                            <a:gd name="T68" fmla="*/ 275 w 370"/>
                            <a:gd name="T69" fmla="*/ 79 h 273"/>
                            <a:gd name="T70" fmla="*/ 290 w 370"/>
                            <a:gd name="T71" fmla="*/ 79 h 273"/>
                            <a:gd name="T72" fmla="*/ 290 w 370"/>
                            <a:gd name="T73" fmla="*/ 79 h 273"/>
                            <a:gd name="T74" fmla="*/ 295 w 370"/>
                            <a:gd name="T75" fmla="*/ 79 h 273"/>
                            <a:gd name="T76" fmla="*/ 300 w 370"/>
                            <a:gd name="T77" fmla="*/ 74 h 273"/>
                            <a:gd name="T78" fmla="*/ 300 w 370"/>
                            <a:gd name="T79" fmla="*/ 74 h 273"/>
                            <a:gd name="T80" fmla="*/ 295 w 370"/>
                            <a:gd name="T81" fmla="*/ 69 h 273"/>
                            <a:gd name="T82" fmla="*/ 290 w 370"/>
                            <a:gd name="T83" fmla="*/ 69 h 273"/>
                            <a:gd name="T84" fmla="*/ 200 w 370"/>
                            <a:gd name="T85" fmla="*/ 69 h 27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</a:cxnLst>
                          <a:rect l="0" t="0" r="r" b="b"/>
                          <a:pathLst>
                            <a:path w="370" h="273">
                              <a:moveTo>
                                <a:pt x="150" y="273"/>
                              </a:moveTo>
                              <a:lnTo>
                                <a:pt x="205" y="0"/>
                              </a:lnTo>
                              <a:lnTo>
                                <a:pt x="120" y="99"/>
                              </a:lnTo>
                              <a:lnTo>
                                <a:pt x="140" y="99"/>
                              </a:lnTo>
                              <a:lnTo>
                                <a:pt x="55" y="193"/>
                              </a:lnTo>
                              <a:lnTo>
                                <a:pt x="75" y="193"/>
                              </a:lnTo>
                              <a:lnTo>
                                <a:pt x="0" y="273"/>
                              </a:lnTo>
                              <a:lnTo>
                                <a:pt x="150" y="273"/>
                              </a:lnTo>
                              <a:close/>
                              <a:moveTo>
                                <a:pt x="160" y="273"/>
                              </a:moveTo>
                              <a:lnTo>
                                <a:pt x="200" y="79"/>
                              </a:lnTo>
                              <a:lnTo>
                                <a:pt x="265" y="79"/>
                              </a:lnTo>
                              <a:lnTo>
                                <a:pt x="240" y="213"/>
                              </a:lnTo>
                              <a:lnTo>
                                <a:pt x="275" y="213"/>
                              </a:lnTo>
                              <a:lnTo>
                                <a:pt x="260" y="273"/>
                              </a:lnTo>
                              <a:lnTo>
                                <a:pt x="160" y="273"/>
                              </a:lnTo>
                              <a:close/>
                              <a:moveTo>
                                <a:pt x="200" y="69"/>
                              </a:moveTo>
                              <a:lnTo>
                                <a:pt x="215" y="4"/>
                              </a:lnTo>
                              <a:lnTo>
                                <a:pt x="305" y="4"/>
                              </a:lnTo>
                              <a:lnTo>
                                <a:pt x="330" y="9"/>
                              </a:lnTo>
                              <a:lnTo>
                                <a:pt x="345" y="19"/>
                              </a:lnTo>
                              <a:lnTo>
                                <a:pt x="355" y="29"/>
                              </a:lnTo>
                              <a:lnTo>
                                <a:pt x="365" y="49"/>
                              </a:lnTo>
                              <a:lnTo>
                                <a:pt x="370" y="79"/>
                              </a:lnTo>
                              <a:lnTo>
                                <a:pt x="365" y="94"/>
                              </a:lnTo>
                              <a:lnTo>
                                <a:pt x="360" y="109"/>
                              </a:lnTo>
                              <a:lnTo>
                                <a:pt x="350" y="124"/>
                              </a:lnTo>
                              <a:lnTo>
                                <a:pt x="345" y="134"/>
                              </a:lnTo>
                              <a:lnTo>
                                <a:pt x="320" y="144"/>
                              </a:lnTo>
                              <a:lnTo>
                                <a:pt x="305" y="149"/>
                              </a:lnTo>
                              <a:lnTo>
                                <a:pt x="260" y="149"/>
                              </a:lnTo>
                              <a:lnTo>
                                <a:pt x="275" y="79"/>
                              </a:lnTo>
                              <a:lnTo>
                                <a:pt x="290" y="79"/>
                              </a:lnTo>
                              <a:lnTo>
                                <a:pt x="295" y="79"/>
                              </a:lnTo>
                              <a:lnTo>
                                <a:pt x="300" y="74"/>
                              </a:lnTo>
                              <a:lnTo>
                                <a:pt x="295" y="69"/>
                              </a:lnTo>
                              <a:lnTo>
                                <a:pt x="290" y="69"/>
                              </a:lnTo>
                              <a:lnTo>
                                <a:pt x="200" y="6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2" name="Freeform 13"/>
                      <wps:cNvSpPr>
                        <a:spLocks/>
                      </wps:cNvSpPr>
                      <wps:spPr bwMode="auto">
                        <a:xfrm>
                          <a:off x="76200" y="75565"/>
                          <a:ext cx="317500" cy="315595"/>
                        </a:xfrm>
                        <a:custGeom>
                          <a:avLst/>
                          <a:gdLst>
                            <a:gd name="T0" fmla="*/ 250 w 500"/>
                            <a:gd name="T1" fmla="*/ 0 h 497"/>
                            <a:gd name="T2" fmla="*/ 250 w 500"/>
                            <a:gd name="T3" fmla="*/ 0 h 497"/>
                            <a:gd name="T4" fmla="*/ 300 w 500"/>
                            <a:gd name="T5" fmla="*/ 5 h 497"/>
                            <a:gd name="T6" fmla="*/ 345 w 500"/>
                            <a:gd name="T7" fmla="*/ 20 h 497"/>
                            <a:gd name="T8" fmla="*/ 390 w 500"/>
                            <a:gd name="T9" fmla="*/ 45 h 497"/>
                            <a:gd name="T10" fmla="*/ 425 w 500"/>
                            <a:gd name="T11" fmla="*/ 75 h 497"/>
                            <a:gd name="T12" fmla="*/ 455 w 500"/>
                            <a:gd name="T13" fmla="*/ 109 h 497"/>
                            <a:gd name="T14" fmla="*/ 480 w 500"/>
                            <a:gd name="T15" fmla="*/ 154 h 497"/>
                            <a:gd name="T16" fmla="*/ 495 w 500"/>
                            <a:gd name="T17" fmla="*/ 199 h 497"/>
                            <a:gd name="T18" fmla="*/ 500 w 500"/>
                            <a:gd name="T19" fmla="*/ 249 h 497"/>
                            <a:gd name="T20" fmla="*/ 500 w 500"/>
                            <a:gd name="T21" fmla="*/ 249 h 497"/>
                            <a:gd name="T22" fmla="*/ 495 w 500"/>
                            <a:gd name="T23" fmla="*/ 298 h 497"/>
                            <a:gd name="T24" fmla="*/ 480 w 500"/>
                            <a:gd name="T25" fmla="*/ 348 h 497"/>
                            <a:gd name="T26" fmla="*/ 455 w 500"/>
                            <a:gd name="T27" fmla="*/ 388 h 497"/>
                            <a:gd name="T28" fmla="*/ 425 w 500"/>
                            <a:gd name="T29" fmla="*/ 427 h 497"/>
                            <a:gd name="T30" fmla="*/ 390 w 500"/>
                            <a:gd name="T31" fmla="*/ 457 h 497"/>
                            <a:gd name="T32" fmla="*/ 345 w 500"/>
                            <a:gd name="T33" fmla="*/ 477 h 497"/>
                            <a:gd name="T34" fmla="*/ 300 w 500"/>
                            <a:gd name="T35" fmla="*/ 492 h 497"/>
                            <a:gd name="T36" fmla="*/ 250 w 500"/>
                            <a:gd name="T37" fmla="*/ 497 h 497"/>
                            <a:gd name="T38" fmla="*/ 250 w 500"/>
                            <a:gd name="T39" fmla="*/ 497 h 497"/>
                            <a:gd name="T40" fmla="*/ 200 w 500"/>
                            <a:gd name="T41" fmla="*/ 492 h 497"/>
                            <a:gd name="T42" fmla="*/ 150 w 500"/>
                            <a:gd name="T43" fmla="*/ 477 h 497"/>
                            <a:gd name="T44" fmla="*/ 110 w 500"/>
                            <a:gd name="T45" fmla="*/ 457 h 497"/>
                            <a:gd name="T46" fmla="*/ 70 w 500"/>
                            <a:gd name="T47" fmla="*/ 427 h 497"/>
                            <a:gd name="T48" fmla="*/ 40 w 500"/>
                            <a:gd name="T49" fmla="*/ 388 h 497"/>
                            <a:gd name="T50" fmla="*/ 15 w 500"/>
                            <a:gd name="T51" fmla="*/ 348 h 497"/>
                            <a:gd name="T52" fmla="*/ 5 w 500"/>
                            <a:gd name="T53" fmla="*/ 298 h 497"/>
                            <a:gd name="T54" fmla="*/ 0 w 500"/>
                            <a:gd name="T55" fmla="*/ 249 h 497"/>
                            <a:gd name="T56" fmla="*/ 0 w 500"/>
                            <a:gd name="T57" fmla="*/ 249 h 497"/>
                            <a:gd name="T58" fmla="*/ 5 w 500"/>
                            <a:gd name="T59" fmla="*/ 199 h 497"/>
                            <a:gd name="T60" fmla="*/ 15 w 500"/>
                            <a:gd name="T61" fmla="*/ 154 h 497"/>
                            <a:gd name="T62" fmla="*/ 40 w 500"/>
                            <a:gd name="T63" fmla="*/ 109 h 497"/>
                            <a:gd name="T64" fmla="*/ 70 w 500"/>
                            <a:gd name="T65" fmla="*/ 75 h 497"/>
                            <a:gd name="T66" fmla="*/ 110 w 500"/>
                            <a:gd name="T67" fmla="*/ 45 h 497"/>
                            <a:gd name="T68" fmla="*/ 150 w 500"/>
                            <a:gd name="T69" fmla="*/ 20 h 497"/>
                            <a:gd name="T70" fmla="*/ 200 w 500"/>
                            <a:gd name="T71" fmla="*/ 5 h 497"/>
                            <a:gd name="T72" fmla="*/ 250 w 500"/>
                            <a:gd name="T73" fmla="*/ 0 h 49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500" h="497">
                              <a:moveTo>
                                <a:pt x="250" y="0"/>
                              </a:moveTo>
                              <a:lnTo>
                                <a:pt x="250" y="0"/>
                              </a:lnTo>
                              <a:lnTo>
                                <a:pt x="300" y="5"/>
                              </a:lnTo>
                              <a:lnTo>
                                <a:pt x="345" y="20"/>
                              </a:lnTo>
                              <a:lnTo>
                                <a:pt x="390" y="45"/>
                              </a:lnTo>
                              <a:lnTo>
                                <a:pt x="425" y="75"/>
                              </a:lnTo>
                              <a:lnTo>
                                <a:pt x="455" y="109"/>
                              </a:lnTo>
                              <a:lnTo>
                                <a:pt x="480" y="154"/>
                              </a:lnTo>
                              <a:lnTo>
                                <a:pt x="495" y="199"/>
                              </a:lnTo>
                              <a:lnTo>
                                <a:pt x="500" y="249"/>
                              </a:lnTo>
                              <a:lnTo>
                                <a:pt x="495" y="298"/>
                              </a:lnTo>
                              <a:lnTo>
                                <a:pt x="480" y="348"/>
                              </a:lnTo>
                              <a:lnTo>
                                <a:pt x="455" y="388"/>
                              </a:lnTo>
                              <a:lnTo>
                                <a:pt x="425" y="427"/>
                              </a:lnTo>
                              <a:lnTo>
                                <a:pt x="390" y="457"/>
                              </a:lnTo>
                              <a:lnTo>
                                <a:pt x="345" y="477"/>
                              </a:lnTo>
                              <a:lnTo>
                                <a:pt x="300" y="492"/>
                              </a:lnTo>
                              <a:lnTo>
                                <a:pt x="250" y="497"/>
                              </a:lnTo>
                              <a:lnTo>
                                <a:pt x="200" y="492"/>
                              </a:lnTo>
                              <a:lnTo>
                                <a:pt x="150" y="477"/>
                              </a:lnTo>
                              <a:lnTo>
                                <a:pt x="110" y="457"/>
                              </a:lnTo>
                              <a:lnTo>
                                <a:pt x="70" y="427"/>
                              </a:lnTo>
                              <a:lnTo>
                                <a:pt x="40" y="388"/>
                              </a:lnTo>
                              <a:lnTo>
                                <a:pt x="15" y="348"/>
                              </a:lnTo>
                              <a:lnTo>
                                <a:pt x="5" y="298"/>
                              </a:lnTo>
                              <a:lnTo>
                                <a:pt x="0" y="249"/>
                              </a:lnTo>
                              <a:lnTo>
                                <a:pt x="5" y="199"/>
                              </a:lnTo>
                              <a:lnTo>
                                <a:pt x="15" y="154"/>
                              </a:lnTo>
                              <a:lnTo>
                                <a:pt x="40" y="109"/>
                              </a:lnTo>
                              <a:lnTo>
                                <a:pt x="70" y="75"/>
                              </a:lnTo>
                              <a:lnTo>
                                <a:pt x="110" y="45"/>
                              </a:lnTo>
                              <a:lnTo>
                                <a:pt x="150" y="20"/>
                              </a:lnTo>
                              <a:lnTo>
                                <a:pt x="200" y="5"/>
                              </a:lnTo>
                              <a:lnTo>
                                <a:pt x="250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4" name="Freeform 15"/>
                      <wps:cNvSpPr>
                        <a:spLocks noEditPoints="1"/>
                      </wps:cNvSpPr>
                      <wps:spPr bwMode="auto">
                        <a:xfrm>
                          <a:off x="22225" y="22225"/>
                          <a:ext cx="422275" cy="195580"/>
                        </a:xfrm>
                        <a:custGeom>
                          <a:avLst/>
                          <a:gdLst>
                            <a:gd name="T0" fmla="*/ 650 w 665"/>
                            <a:gd name="T1" fmla="*/ 268 h 308"/>
                            <a:gd name="T2" fmla="*/ 615 w 665"/>
                            <a:gd name="T3" fmla="*/ 273 h 308"/>
                            <a:gd name="T4" fmla="*/ 620 w 665"/>
                            <a:gd name="T5" fmla="*/ 159 h 308"/>
                            <a:gd name="T6" fmla="*/ 605 w 665"/>
                            <a:gd name="T7" fmla="*/ 228 h 308"/>
                            <a:gd name="T8" fmla="*/ 625 w 665"/>
                            <a:gd name="T9" fmla="*/ 198 h 308"/>
                            <a:gd name="T10" fmla="*/ 550 w 665"/>
                            <a:gd name="T11" fmla="*/ 139 h 308"/>
                            <a:gd name="T12" fmla="*/ 565 w 665"/>
                            <a:gd name="T13" fmla="*/ 159 h 308"/>
                            <a:gd name="T14" fmla="*/ 585 w 665"/>
                            <a:gd name="T15" fmla="*/ 139 h 308"/>
                            <a:gd name="T16" fmla="*/ 565 w 665"/>
                            <a:gd name="T17" fmla="*/ 119 h 308"/>
                            <a:gd name="T18" fmla="*/ 560 w 665"/>
                            <a:gd name="T19" fmla="*/ 109 h 308"/>
                            <a:gd name="T20" fmla="*/ 580 w 665"/>
                            <a:gd name="T21" fmla="*/ 109 h 308"/>
                            <a:gd name="T22" fmla="*/ 600 w 665"/>
                            <a:gd name="T23" fmla="*/ 139 h 308"/>
                            <a:gd name="T24" fmla="*/ 565 w 665"/>
                            <a:gd name="T25" fmla="*/ 169 h 308"/>
                            <a:gd name="T26" fmla="*/ 535 w 665"/>
                            <a:gd name="T27" fmla="*/ 149 h 308"/>
                            <a:gd name="T28" fmla="*/ 550 w 665"/>
                            <a:gd name="T29" fmla="*/ 119 h 308"/>
                            <a:gd name="T30" fmla="*/ 520 w 665"/>
                            <a:gd name="T31" fmla="*/ 54 h 308"/>
                            <a:gd name="T32" fmla="*/ 510 w 665"/>
                            <a:gd name="T33" fmla="*/ 124 h 308"/>
                            <a:gd name="T34" fmla="*/ 425 w 665"/>
                            <a:gd name="T35" fmla="*/ 74 h 308"/>
                            <a:gd name="T36" fmla="*/ 470 w 665"/>
                            <a:gd name="T37" fmla="*/ 39 h 308"/>
                            <a:gd name="T38" fmla="*/ 370 w 665"/>
                            <a:gd name="T39" fmla="*/ 39 h 308"/>
                            <a:gd name="T40" fmla="*/ 380 w 665"/>
                            <a:gd name="T41" fmla="*/ 54 h 308"/>
                            <a:gd name="T42" fmla="*/ 390 w 665"/>
                            <a:gd name="T43" fmla="*/ 44 h 308"/>
                            <a:gd name="T44" fmla="*/ 380 w 665"/>
                            <a:gd name="T45" fmla="*/ 35 h 308"/>
                            <a:gd name="T46" fmla="*/ 365 w 665"/>
                            <a:gd name="T47" fmla="*/ 10 h 308"/>
                            <a:gd name="T48" fmla="*/ 385 w 665"/>
                            <a:gd name="T49" fmla="*/ 5 h 308"/>
                            <a:gd name="T50" fmla="*/ 405 w 665"/>
                            <a:gd name="T51" fmla="*/ 25 h 308"/>
                            <a:gd name="T52" fmla="*/ 385 w 665"/>
                            <a:gd name="T53" fmla="*/ 15 h 308"/>
                            <a:gd name="T54" fmla="*/ 375 w 665"/>
                            <a:gd name="T55" fmla="*/ 20 h 308"/>
                            <a:gd name="T56" fmla="*/ 400 w 665"/>
                            <a:gd name="T57" fmla="*/ 35 h 308"/>
                            <a:gd name="T58" fmla="*/ 405 w 665"/>
                            <a:gd name="T59" fmla="*/ 49 h 308"/>
                            <a:gd name="T60" fmla="*/ 375 w 665"/>
                            <a:gd name="T61" fmla="*/ 64 h 308"/>
                            <a:gd name="T62" fmla="*/ 360 w 665"/>
                            <a:gd name="T63" fmla="*/ 49 h 308"/>
                            <a:gd name="T64" fmla="*/ 300 w 665"/>
                            <a:gd name="T65" fmla="*/ 0 h 308"/>
                            <a:gd name="T66" fmla="*/ 330 w 665"/>
                            <a:gd name="T67" fmla="*/ 59 h 308"/>
                            <a:gd name="T68" fmla="*/ 245 w 665"/>
                            <a:gd name="T69" fmla="*/ 25 h 308"/>
                            <a:gd name="T70" fmla="*/ 265 w 665"/>
                            <a:gd name="T71" fmla="*/ 54 h 308"/>
                            <a:gd name="T72" fmla="*/ 245 w 665"/>
                            <a:gd name="T73" fmla="*/ 10 h 308"/>
                            <a:gd name="T74" fmla="*/ 190 w 665"/>
                            <a:gd name="T75" fmla="*/ 64 h 308"/>
                            <a:gd name="T76" fmla="*/ 200 w 665"/>
                            <a:gd name="T77" fmla="*/ 49 h 308"/>
                            <a:gd name="T78" fmla="*/ 190 w 665"/>
                            <a:gd name="T79" fmla="*/ 44 h 308"/>
                            <a:gd name="T80" fmla="*/ 175 w 665"/>
                            <a:gd name="T81" fmla="*/ 39 h 308"/>
                            <a:gd name="T82" fmla="*/ 200 w 665"/>
                            <a:gd name="T83" fmla="*/ 35 h 308"/>
                            <a:gd name="T84" fmla="*/ 210 w 665"/>
                            <a:gd name="T85" fmla="*/ 59 h 308"/>
                            <a:gd name="T86" fmla="*/ 185 w 665"/>
                            <a:gd name="T87" fmla="*/ 74 h 308"/>
                            <a:gd name="T88" fmla="*/ 80 w 665"/>
                            <a:gd name="T89" fmla="*/ 114 h 308"/>
                            <a:gd name="T90" fmla="*/ 130 w 665"/>
                            <a:gd name="T91" fmla="*/ 114 h 308"/>
                            <a:gd name="T92" fmla="*/ 80 w 665"/>
                            <a:gd name="T93" fmla="*/ 179 h 308"/>
                            <a:gd name="T94" fmla="*/ 100 w 665"/>
                            <a:gd name="T95" fmla="*/ 164 h 308"/>
                            <a:gd name="T96" fmla="*/ 95 w 665"/>
                            <a:gd name="T97" fmla="*/ 159 h 308"/>
                            <a:gd name="T98" fmla="*/ 70 w 665"/>
                            <a:gd name="T99" fmla="*/ 174 h 308"/>
                            <a:gd name="T100" fmla="*/ 50 w 665"/>
                            <a:gd name="T101" fmla="*/ 164 h 308"/>
                            <a:gd name="T102" fmla="*/ 65 w 665"/>
                            <a:gd name="T103" fmla="*/ 139 h 308"/>
                            <a:gd name="T104" fmla="*/ 75 w 665"/>
                            <a:gd name="T105" fmla="*/ 149 h 308"/>
                            <a:gd name="T106" fmla="*/ 65 w 665"/>
                            <a:gd name="T107" fmla="*/ 149 h 308"/>
                            <a:gd name="T108" fmla="*/ 65 w 665"/>
                            <a:gd name="T109" fmla="*/ 164 h 308"/>
                            <a:gd name="T110" fmla="*/ 90 w 665"/>
                            <a:gd name="T111" fmla="*/ 149 h 308"/>
                            <a:gd name="T112" fmla="*/ 110 w 665"/>
                            <a:gd name="T113" fmla="*/ 159 h 308"/>
                            <a:gd name="T114" fmla="*/ 105 w 665"/>
                            <a:gd name="T115" fmla="*/ 179 h 308"/>
                            <a:gd name="T116" fmla="*/ 75 w 665"/>
                            <a:gd name="T117" fmla="*/ 188 h 308"/>
                            <a:gd name="T118" fmla="*/ 60 w 665"/>
                            <a:gd name="T119" fmla="*/ 218 h 308"/>
                            <a:gd name="T120" fmla="*/ 70 w 665"/>
                            <a:gd name="T121" fmla="*/ 248 h 308"/>
                            <a:gd name="T122" fmla="*/ 60 w 665"/>
                            <a:gd name="T123" fmla="*/ 308 h 308"/>
                            <a:gd name="T124" fmla="*/ 65 w 665"/>
                            <a:gd name="T125" fmla="*/ 263 h 30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  <a:cxn ang="0">
                              <a:pos x="T120" y="T121"/>
                            </a:cxn>
                            <a:cxn ang="0">
                              <a:pos x="T122" y="T123"/>
                            </a:cxn>
                            <a:cxn ang="0">
                              <a:pos x="T124" y="T125"/>
                            </a:cxn>
                          </a:cxnLst>
                          <a:rect l="0" t="0" r="r" b="b"/>
                          <a:pathLst>
                            <a:path w="665" h="308">
                              <a:moveTo>
                                <a:pt x="600" y="263"/>
                              </a:moveTo>
                              <a:lnTo>
                                <a:pt x="660" y="253"/>
                              </a:lnTo>
                              <a:lnTo>
                                <a:pt x="665" y="298"/>
                              </a:lnTo>
                              <a:lnTo>
                                <a:pt x="660" y="298"/>
                              </a:lnTo>
                              <a:lnTo>
                                <a:pt x="650" y="268"/>
                              </a:lnTo>
                              <a:lnTo>
                                <a:pt x="640" y="268"/>
                              </a:lnTo>
                              <a:lnTo>
                                <a:pt x="645" y="298"/>
                              </a:lnTo>
                              <a:lnTo>
                                <a:pt x="635" y="298"/>
                              </a:lnTo>
                              <a:lnTo>
                                <a:pt x="630" y="273"/>
                              </a:lnTo>
                              <a:lnTo>
                                <a:pt x="615" y="273"/>
                              </a:lnTo>
                              <a:lnTo>
                                <a:pt x="620" y="308"/>
                              </a:lnTo>
                              <a:lnTo>
                                <a:pt x="610" y="308"/>
                              </a:lnTo>
                              <a:lnTo>
                                <a:pt x="600" y="263"/>
                              </a:lnTo>
                              <a:close/>
                              <a:moveTo>
                                <a:pt x="575" y="198"/>
                              </a:moveTo>
                              <a:lnTo>
                                <a:pt x="620" y="159"/>
                              </a:lnTo>
                              <a:lnTo>
                                <a:pt x="625" y="169"/>
                              </a:lnTo>
                              <a:lnTo>
                                <a:pt x="595" y="193"/>
                              </a:lnTo>
                              <a:lnTo>
                                <a:pt x="635" y="188"/>
                              </a:lnTo>
                              <a:lnTo>
                                <a:pt x="640" y="203"/>
                              </a:lnTo>
                              <a:lnTo>
                                <a:pt x="605" y="228"/>
                              </a:lnTo>
                              <a:lnTo>
                                <a:pt x="650" y="218"/>
                              </a:lnTo>
                              <a:lnTo>
                                <a:pt x="655" y="228"/>
                              </a:lnTo>
                              <a:lnTo>
                                <a:pt x="595" y="243"/>
                              </a:lnTo>
                              <a:lnTo>
                                <a:pt x="590" y="228"/>
                              </a:lnTo>
                              <a:lnTo>
                                <a:pt x="625" y="198"/>
                              </a:lnTo>
                              <a:lnTo>
                                <a:pt x="580" y="208"/>
                              </a:lnTo>
                              <a:lnTo>
                                <a:pt x="575" y="198"/>
                              </a:lnTo>
                              <a:close/>
                              <a:moveTo>
                                <a:pt x="555" y="124"/>
                              </a:moveTo>
                              <a:lnTo>
                                <a:pt x="555" y="124"/>
                              </a:lnTo>
                              <a:lnTo>
                                <a:pt x="550" y="139"/>
                              </a:lnTo>
                              <a:lnTo>
                                <a:pt x="550" y="154"/>
                              </a:lnTo>
                              <a:lnTo>
                                <a:pt x="565" y="159"/>
                              </a:lnTo>
                              <a:lnTo>
                                <a:pt x="580" y="149"/>
                              </a:lnTo>
                              <a:lnTo>
                                <a:pt x="585" y="144"/>
                              </a:lnTo>
                              <a:lnTo>
                                <a:pt x="585" y="139"/>
                              </a:lnTo>
                              <a:lnTo>
                                <a:pt x="580" y="124"/>
                              </a:lnTo>
                              <a:lnTo>
                                <a:pt x="570" y="119"/>
                              </a:lnTo>
                              <a:lnTo>
                                <a:pt x="565" y="119"/>
                              </a:lnTo>
                              <a:lnTo>
                                <a:pt x="555" y="124"/>
                              </a:lnTo>
                              <a:close/>
                              <a:moveTo>
                                <a:pt x="550" y="119"/>
                              </a:moveTo>
                              <a:lnTo>
                                <a:pt x="550" y="119"/>
                              </a:lnTo>
                              <a:lnTo>
                                <a:pt x="560" y="109"/>
                              </a:lnTo>
                              <a:lnTo>
                                <a:pt x="570" y="109"/>
                              </a:lnTo>
                              <a:lnTo>
                                <a:pt x="580" y="109"/>
                              </a:lnTo>
                              <a:lnTo>
                                <a:pt x="590" y="119"/>
                              </a:lnTo>
                              <a:lnTo>
                                <a:pt x="595" y="129"/>
                              </a:lnTo>
                              <a:lnTo>
                                <a:pt x="600" y="139"/>
                              </a:lnTo>
                              <a:lnTo>
                                <a:pt x="595" y="149"/>
                              </a:lnTo>
                              <a:lnTo>
                                <a:pt x="585" y="159"/>
                              </a:lnTo>
                              <a:lnTo>
                                <a:pt x="575" y="169"/>
                              </a:lnTo>
                              <a:lnTo>
                                <a:pt x="565" y="169"/>
                              </a:lnTo>
                              <a:lnTo>
                                <a:pt x="555" y="164"/>
                              </a:lnTo>
                              <a:lnTo>
                                <a:pt x="545" y="159"/>
                              </a:lnTo>
                              <a:lnTo>
                                <a:pt x="535" y="149"/>
                              </a:lnTo>
                              <a:lnTo>
                                <a:pt x="535" y="139"/>
                              </a:lnTo>
                              <a:lnTo>
                                <a:pt x="540" y="129"/>
                              </a:lnTo>
                              <a:lnTo>
                                <a:pt x="550" y="119"/>
                              </a:lnTo>
                              <a:close/>
                              <a:moveTo>
                                <a:pt x="470" y="94"/>
                              </a:moveTo>
                              <a:lnTo>
                                <a:pt x="490" y="39"/>
                              </a:lnTo>
                              <a:lnTo>
                                <a:pt x="500" y="44"/>
                              </a:lnTo>
                              <a:lnTo>
                                <a:pt x="485" y="84"/>
                              </a:lnTo>
                              <a:lnTo>
                                <a:pt x="520" y="54"/>
                              </a:lnTo>
                              <a:lnTo>
                                <a:pt x="530" y="64"/>
                              </a:lnTo>
                              <a:lnTo>
                                <a:pt x="515" y="104"/>
                              </a:lnTo>
                              <a:lnTo>
                                <a:pt x="545" y="74"/>
                              </a:lnTo>
                              <a:lnTo>
                                <a:pt x="555" y="84"/>
                              </a:lnTo>
                              <a:lnTo>
                                <a:pt x="510" y="124"/>
                              </a:lnTo>
                              <a:lnTo>
                                <a:pt x="500" y="114"/>
                              </a:lnTo>
                              <a:lnTo>
                                <a:pt x="515" y="69"/>
                              </a:lnTo>
                              <a:lnTo>
                                <a:pt x="480" y="99"/>
                              </a:lnTo>
                              <a:lnTo>
                                <a:pt x="470" y="94"/>
                              </a:lnTo>
                              <a:close/>
                              <a:moveTo>
                                <a:pt x="425" y="74"/>
                              </a:moveTo>
                              <a:lnTo>
                                <a:pt x="445" y="30"/>
                              </a:lnTo>
                              <a:lnTo>
                                <a:pt x="425" y="25"/>
                              </a:lnTo>
                              <a:lnTo>
                                <a:pt x="430" y="15"/>
                              </a:lnTo>
                              <a:lnTo>
                                <a:pt x="475" y="30"/>
                              </a:lnTo>
                              <a:lnTo>
                                <a:pt x="470" y="39"/>
                              </a:lnTo>
                              <a:lnTo>
                                <a:pt x="455" y="35"/>
                              </a:lnTo>
                              <a:lnTo>
                                <a:pt x="435" y="79"/>
                              </a:lnTo>
                              <a:lnTo>
                                <a:pt x="425" y="74"/>
                              </a:lnTo>
                              <a:close/>
                              <a:moveTo>
                                <a:pt x="355" y="39"/>
                              </a:moveTo>
                              <a:lnTo>
                                <a:pt x="370" y="39"/>
                              </a:lnTo>
                              <a:lnTo>
                                <a:pt x="370" y="49"/>
                              </a:lnTo>
                              <a:lnTo>
                                <a:pt x="380" y="54"/>
                              </a:lnTo>
                              <a:lnTo>
                                <a:pt x="390" y="54"/>
                              </a:lnTo>
                              <a:lnTo>
                                <a:pt x="390" y="49"/>
                              </a:lnTo>
                              <a:lnTo>
                                <a:pt x="390" y="44"/>
                              </a:lnTo>
                              <a:lnTo>
                                <a:pt x="390" y="39"/>
                              </a:lnTo>
                              <a:lnTo>
                                <a:pt x="380" y="35"/>
                              </a:lnTo>
                              <a:lnTo>
                                <a:pt x="365" y="30"/>
                              </a:lnTo>
                              <a:lnTo>
                                <a:pt x="365" y="15"/>
                              </a:lnTo>
                              <a:lnTo>
                                <a:pt x="365" y="10"/>
                              </a:lnTo>
                              <a:lnTo>
                                <a:pt x="375" y="5"/>
                              </a:lnTo>
                              <a:lnTo>
                                <a:pt x="385" y="5"/>
                              </a:lnTo>
                              <a:lnTo>
                                <a:pt x="395" y="5"/>
                              </a:lnTo>
                              <a:lnTo>
                                <a:pt x="405" y="10"/>
                              </a:lnTo>
                              <a:lnTo>
                                <a:pt x="405" y="20"/>
                              </a:lnTo>
                              <a:lnTo>
                                <a:pt x="405" y="25"/>
                              </a:lnTo>
                              <a:lnTo>
                                <a:pt x="395" y="25"/>
                              </a:lnTo>
                              <a:lnTo>
                                <a:pt x="395" y="15"/>
                              </a:lnTo>
                              <a:lnTo>
                                <a:pt x="385" y="15"/>
                              </a:lnTo>
                              <a:lnTo>
                                <a:pt x="375" y="15"/>
                              </a:lnTo>
                              <a:lnTo>
                                <a:pt x="375" y="20"/>
                              </a:lnTo>
                              <a:lnTo>
                                <a:pt x="385" y="25"/>
                              </a:lnTo>
                              <a:lnTo>
                                <a:pt x="400" y="35"/>
                              </a:lnTo>
                              <a:lnTo>
                                <a:pt x="405" y="39"/>
                              </a:lnTo>
                              <a:lnTo>
                                <a:pt x="405" y="49"/>
                              </a:lnTo>
                              <a:lnTo>
                                <a:pt x="400" y="59"/>
                              </a:lnTo>
                              <a:lnTo>
                                <a:pt x="390" y="64"/>
                              </a:lnTo>
                              <a:lnTo>
                                <a:pt x="375" y="64"/>
                              </a:lnTo>
                              <a:lnTo>
                                <a:pt x="370" y="59"/>
                              </a:lnTo>
                              <a:lnTo>
                                <a:pt x="360" y="54"/>
                              </a:lnTo>
                              <a:lnTo>
                                <a:pt x="360" y="49"/>
                              </a:lnTo>
                              <a:lnTo>
                                <a:pt x="355" y="39"/>
                              </a:lnTo>
                              <a:close/>
                              <a:moveTo>
                                <a:pt x="295" y="64"/>
                              </a:moveTo>
                              <a:lnTo>
                                <a:pt x="290" y="5"/>
                              </a:lnTo>
                              <a:lnTo>
                                <a:pt x="300" y="0"/>
                              </a:lnTo>
                              <a:lnTo>
                                <a:pt x="330" y="39"/>
                              </a:lnTo>
                              <a:lnTo>
                                <a:pt x="325" y="0"/>
                              </a:lnTo>
                              <a:lnTo>
                                <a:pt x="335" y="0"/>
                              </a:lnTo>
                              <a:lnTo>
                                <a:pt x="340" y="59"/>
                              </a:lnTo>
                              <a:lnTo>
                                <a:pt x="330" y="59"/>
                              </a:lnTo>
                              <a:lnTo>
                                <a:pt x="300" y="25"/>
                              </a:lnTo>
                              <a:lnTo>
                                <a:pt x="305" y="59"/>
                              </a:lnTo>
                              <a:lnTo>
                                <a:pt x="295" y="64"/>
                              </a:lnTo>
                              <a:close/>
                              <a:moveTo>
                                <a:pt x="260" y="44"/>
                              </a:moveTo>
                              <a:lnTo>
                                <a:pt x="245" y="25"/>
                              </a:lnTo>
                              <a:lnTo>
                                <a:pt x="240" y="49"/>
                              </a:lnTo>
                              <a:lnTo>
                                <a:pt x="260" y="44"/>
                              </a:lnTo>
                              <a:close/>
                              <a:moveTo>
                                <a:pt x="285" y="64"/>
                              </a:moveTo>
                              <a:lnTo>
                                <a:pt x="270" y="64"/>
                              </a:lnTo>
                              <a:lnTo>
                                <a:pt x="265" y="54"/>
                              </a:lnTo>
                              <a:lnTo>
                                <a:pt x="240" y="59"/>
                              </a:lnTo>
                              <a:lnTo>
                                <a:pt x="240" y="74"/>
                              </a:lnTo>
                              <a:lnTo>
                                <a:pt x="225" y="79"/>
                              </a:lnTo>
                              <a:lnTo>
                                <a:pt x="235" y="15"/>
                              </a:lnTo>
                              <a:lnTo>
                                <a:pt x="245" y="10"/>
                              </a:lnTo>
                              <a:lnTo>
                                <a:pt x="285" y="64"/>
                              </a:lnTo>
                              <a:close/>
                              <a:moveTo>
                                <a:pt x="175" y="49"/>
                              </a:moveTo>
                              <a:lnTo>
                                <a:pt x="185" y="64"/>
                              </a:lnTo>
                              <a:lnTo>
                                <a:pt x="190" y="64"/>
                              </a:lnTo>
                              <a:lnTo>
                                <a:pt x="195" y="59"/>
                              </a:lnTo>
                              <a:lnTo>
                                <a:pt x="200" y="54"/>
                              </a:lnTo>
                              <a:lnTo>
                                <a:pt x="200" y="49"/>
                              </a:lnTo>
                              <a:lnTo>
                                <a:pt x="195" y="44"/>
                              </a:lnTo>
                              <a:lnTo>
                                <a:pt x="190" y="44"/>
                              </a:lnTo>
                              <a:lnTo>
                                <a:pt x="180" y="49"/>
                              </a:lnTo>
                              <a:lnTo>
                                <a:pt x="175" y="49"/>
                              </a:lnTo>
                              <a:close/>
                              <a:moveTo>
                                <a:pt x="185" y="99"/>
                              </a:moveTo>
                              <a:lnTo>
                                <a:pt x="160" y="49"/>
                              </a:lnTo>
                              <a:lnTo>
                                <a:pt x="175" y="39"/>
                              </a:lnTo>
                              <a:lnTo>
                                <a:pt x="190" y="35"/>
                              </a:lnTo>
                              <a:lnTo>
                                <a:pt x="200" y="35"/>
                              </a:lnTo>
                              <a:lnTo>
                                <a:pt x="210" y="44"/>
                              </a:lnTo>
                              <a:lnTo>
                                <a:pt x="210" y="54"/>
                              </a:lnTo>
                              <a:lnTo>
                                <a:pt x="210" y="59"/>
                              </a:lnTo>
                              <a:lnTo>
                                <a:pt x="205" y="64"/>
                              </a:lnTo>
                              <a:lnTo>
                                <a:pt x="195" y="69"/>
                              </a:lnTo>
                              <a:lnTo>
                                <a:pt x="185" y="74"/>
                              </a:lnTo>
                              <a:lnTo>
                                <a:pt x="200" y="94"/>
                              </a:lnTo>
                              <a:lnTo>
                                <a:pt x="185" y="99"/>
                              </a:lnTo>
                              <a:close/>
                              <a:moveTo>
                                <a:pt x="140" y="139"/>
                              </a:moveTo>
                              <a:lnTo>
                                <a:pt x="120" y="124"/>
                              </a:lnTo>
                              <a:lnTo>
                                <a:pt x="80" y="114"/>
                              </a:lnTo>
                              <a:lnTo>
                                <a:pt x="90" y="104"/>
                              </a:lnTo>
                              <a:lnTo>
                                <a:pt x="120" y="109"/>
                              </a:lnTo>
                              <a:lnTo>
                                <a:pt x="110" y="84"/>
                              </a:lnTo>
                              <a:lnTo>
                                <a:pt x="120" y="74"/>
                              </a:lnTo>
                              <a:lnTo>
                                <a:pt x="130" y="114"/>
                              </a:lnTo>
                              <a:lnTo>
                                <a:pt x="145" y="134"/>
                              </a:lnTo>
                              <a:lnTo>
                                <a:pt x="140" y="139"/>
                              </a:lnTo>
                              <a:close/>
                              <a:moveTo>
                                <a:pt x="75" y="188"/>
                              </a:moveTo>
                              <a:lnTo>
                                <a:pt x="80" y="179"/>
                              </a:lnTo>
                              <a:lnTo>
                                <a:pt x="90" y="179"/>
                              </a:lnTo>
                              <a:lnTo>
                                <a:pt x="100" y="174"/>
                              </a:lnTo>
                              <a:lnTo>
                                <a:pt x="100" y="164"/>
                              </a:lnTo>
                              <a:lnTo>
                                <a:pt x="100" y="159"/>
                              </a:lnTo>
                              <a:lnTo>
                                <a:pt x="95" y="159"/>
                              </a:lnTo>
                              <a:lnTo>
                                <a:pt x="90" y="159"/>
                              </a:lnTo>
                              <a:lnTo>
                                <a:pt x="80" y="169"/>
                              </a:lnTo>
                              <a:lnTo>
                                <a:pt x="70" y="174"/>
                              </a:lnTo>
                              <a:lnTo>
                                <a:pt x="55" y="174"/>
                              </a:lnTo>
                              <a:lnTo>
                                <a:pt x="50" y="164"/>
                              </a:lnTo>
                              <a:lnTo>
                                <a:pt x="50" y="154"/>
                              </a:lnTo>
                              <a:lnTo>
                                <a:pt x="55" y="144"/>
                              </a:lnTo>
                              <a:lnTo>
                                <a:pt x="65" y="139"/>
                              </a:lnTo>
                              <a:lnTo>
                                <a:pt x="70" y="134"/>
                              </a:lnTo>
                              <a:lnTo>
                                <a:pt x="75" y="134"/>
                              </a:lnTo>
                              <a:lnTo>
                                <a:pt x="85" y="139"/>
                              </a:lnTo>
                              <a:lnTo>
                                <a:pt x="75" y="149"/>
                              </a:lnTo>
                              <a:lnTo>
                                <a:pt x="70" y="144"/>
                              </a:lnTo>
                              <a:lnTo>
                                <a:pt x="65" y="149"/>
                              </a:lnTo>
                              <a:lnTo>
                                <a:pt x="60" y="159"/>
                              </a:lnTo>
                              <a:lnTo>
                                <a:pt x="65" y="164"/>
                              </a:lnTo>
                              <a:lnTo>
                                <a:pt x="75" y="159"/>
                              </a:lnTo>
                              <a:lnTo>
                                <a:pt x="90" y="149"/>
                              </a:lnTo>
                              <a:lnTo>
                                <a:pt x="95" y="149"/>
                              </a:lnTo>
                              <a:lnTo>
                                <a:pt x="105" y="149"/>
                              </a:lnTo>
                              <a:lnTo>
                                <a:pt x="110" y="159"/>
                              </a:lnTo>
                              <a:lnTo>
                                <a:pt x="110" y="169"/>
                              </a:lnTo>
                              <a:lnTo>
                                <a:pt x="105" y="179"/>
                              </a:lnTo>
                              <a:lnTo>
                                <a:pt x="100" y="188"/>
                              </a:lnTo>
                              <a:lnTo>
                                <a:pt x="90" y="193"/>
                              </a:lnTo>
                              <a:lnTo>
                                <a:pt x="85" y="193"/>
                              </a:lnTo>
                              <a:lnTo>
                                <a:pt x="75" y="188"/>
                              </a:lnTo>
                              <a:close/>
                              <a:moveTo>
                                <a:pt x="60" y="218"/>
                              </a:moveTo>
                              <a:lnTo>
                                <a:pt x="35" y="218"/>
                              </a:lnTo>
                              <a:lnTo>
                                <a:pt x="50" y="233"/>
                              </a:lnTo>
                              <a:lnTo>
                                <a:pt x="60" y="218"/>
                              </a:lnTo>
                              <a:close/>
                              <a:moveTo>
                                <a:pt x="90" y="203"/>
                              </a:moveTo>
                              <a:lnTo>
                                <a:pt x="85" y="218"/>
                              </a:lnTo>
                              <a:lnTo>
                                <a:pt x="70" y="218"/>
                              </a:lnTo>
                              <a:lnTo>
                                <a:pt x="60" y="238"/>
                              </a:lnTo>
                              <a:lnTo>
                                <a:pt x="70" y="248"/>
                              </a:lnTo>
                              <a:lnTo>
                                <a:pt x="65" y="258"/>
                              </a:lnTo>
                              <a:lnTo>
                                <a:pt x="20" y="218"/>
                              </a:lnTo>
                              <a:lnTo>
                                <a:pt x="25" y="203"/>
                              </a:lnTo>
                              <a:lnTo>
                                <a:pt x="90" y="203"/>
                              </a:lnTo>
                              <a:close/>
                              <a:moveTo>
                                <a:pt x="60" y="308"/>
                              </a:moveTo>
                              <a:lnTo>
                                <a:pt x="0" y="293"/>
                              </a:lnTo>
                              <a:lnTo>
                                <a:pt x="0" y="283"/>
                              </a:lnTo>
                              <a:lnTo>
                                <a:pt x="50" y="293"/>
                              </a:lnTo>
                              <a:lnTo>
                                <a:pt x="55" y="263"/>
                              </a:lnTo>
                              <a:lnTo>
                                <a:pt x="65" y="263"/>
                              </a:lnTo>
                              <a:lnTo>
                                <a:pt x="60" y="30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5" name="Freeform 16"/>
                      <wps:cNvSpPr>
                        <a:spLocks/>
                      </wps:cNvSpPr>
                      <wps:spPr bwMode="auto">
                        <a:xfrm>
                          <a:off x="219075" y="15875"/>
                          <a:ext cx="9525" cy="6350"/>
                        </a:xfrm>
                        <a:custGeom>
                          <a:avLst/>
                          <a:gdLst>
                            <a:gd name="T0" fmla="*/ 0 w 15"/>
                            <a:gd name="T1" fmla="*/ 10 h 10"/>
                            <a:gd name="T2" fmla="*/ 5 w 15"/>
                            <a:gd name="T3" fmla="*/ 0 h 10"/>
                            <a:gd name="T4" fmla="*/ 15 w 15"/>
                            <a:gd name="T5" fmla="*/ 0 h 10"/>
                            <a:gd name="T6" fmla="*/ 5 w 15"/>
                            <a:gd name="T7" fmla="*/ 10 h 10"/>
                            <a:gd name="T8" fmla="*/ 0 w 15"/>
                            <a:gd name="T9" fmla="*/ 10 h 1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5" h="10">
                              <a:moveTo>
                                <a:pt x="0" y="10"/>
                              </a:moveTo>
                              <a:lnTo>
                                <a:pt x="5" y="0"/>
                              </a:lnTo>
                              <a:lnTo>
                                <a:pt x="15" y="0"/>
                              </a:lnTo>
                              <a:lnTo>
                                <a:pt x="5" y="10"/>
                              </a:lnTo>
                              <a:lnTo>
                                <a:pt x="0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6" name="Freeform 17"/>
                      <wps:cNvSpPr>
                        <a:spLocks/>
                      </wps:cNvSpPr>
                      <wps:spPr bwMode="auto">
                        <a:xfrm>
                          <a:off x="31750" y="312420"/>
                          <a:ext cx="184150" cy="132080"/>
                        </a:xfrm>
                        <a:custGeom>
                          <a:avLst/>
                          <a:gdLst>
                            <a:gd name="T0" fmla="*/ 285 w 290"/>
                            <a:gd name="T1" fmla="*/ 208 h 208"/>
                            <a:gd name="T2" fmla="*/ 260 w 290"/>
                            <a:gd name="T3" fmla="*/ 203 h 208"/>
                            <a:gd name="T4" fmla="*/ 240 w 290"/>
                            <a:gd name="T5" fmla="*/ 198 h 208"/>
                            <a:gd name="T6" fmla="*/ 215 w 290"/>
                            <a:gd name="T7" fmla="*/ 188 h 208"/>
                            <a:gd name="T8" fmla="*/ 190 w 290"/>
                            <a:gd name="T9" fmla="*/ 183 h 208"/>
                            <a:gd name="T10" fmla="*/ 170 w 290"/>
                            <a:gd name="T11" fmla="*/ 173 h 208"/>
                            <a:gd name="T12" fmla="*/ 145 w 290"/>
                            <a:gd name="T13" fmla="*/ 164 h 208"/>
                            <a:gd name="T14" fmla="*/ 125 w 290"/>
                            <a:gd name="T15" fmla="*/ 149 h 208"/>
                            <a:gd name="T16" fmla="*/ 105 w 290"/>
                            <a:gd name="T17" fmla="*/ 134 h 208"/>
                            <a:gd name="T18" fmla="*/ 90 w 290"/>
                            <a:gd name="T19" fmla="*/ 124 h 208"/>
                            <a:gd name="T20" fmla="*/ 70 w 290"/>
                            <a:gd name="T21" fmla="*/ 109 h 208"/>
                            <a:gd name="T22" fmla="*/ 55 w 290"/>
                            <a:gd name="T23" fmla="*/ 89 h 208"/>
                            <a:gd name="T24" fmla="*/ 45 w 290"/>
                            <a:gd name="T25" fmla="*/ 74 h 208"/>
                            <a:gd name="T26" fmla="*/ 30 w 290"/>
                            <a:gd name="T27" fmla="*/ 54 h 208"/>
                            <a:gd name="T28" fmla="*/ 20 w 290"/>
                            <a:gd name="T29" fmla="*/ 39 h 208"/>
                            <a:gd name="T30" fmla="*/ 10 w 290"/>
                            <a:gd name="T31" fmla="*/ 20 h 208"/>
                            <a:gd name="T32" fmla="*/ 0 w 290"/>
                            <a:gd name="T33" fmla="*/ 0 h 208"/>
                            <a:gd name="T34" fmla="*/ 10 w 290"/>
                            <a:gd name="T35" fmla="*/ 5 h 208"/>
                            <a:gd name="T36" fmla="*/ 20 w 290"/>
                            <a:gd name="T37" fmla="*/ 24 h 208"/>
                            <a:gd name="T38" fmla="*/ 30 w 290"/>
                            <a:gd name="T39" fmla="*/ 44 h 208"/>
                            <a:gd name="T40" fmla="*/ 40 w 290"/>
                            <a:gd name="T41" fmla="*/ 64 h 208"/>
                            <a:gd name="T42" fmla="*/ 55 w 290"/>
                            <a:gd name="T43" fmla="*/ 79 h 208"/>
                            <a:gd name="T44" fmla="*/ 70 w 290"/>
                            <a:gd name="T45" fmla="*/ 94 h 208"/>
                            <a:gd name="T46" fmla="*/ 85 w 290"/>
                            <a:gd name="T47" fmla="*/ 109 h 208"/>
                            <a:gd name="T48" fmla="*/ 100 w 290"/>
                            <a:gd name="T49" fmla="*/ 124 h 208"/>
                            <a:gd name="T50" fmla="*/ 120 w 290"/>
                            <a:gd name="T51" fmla="*/ 139 h 208"/>
                            <a:gd name="T52" fmla="*/ 140 w 290"/>
                            <a:gd name="T53" fmla="*/ 154 h 208"/>
                            <a:gd name="T54" fmla="*/ 160 w 290"/>
                            <a:gd name="T55" fmla="*/ 164 h 208"/>
                            <a:gd name="T56" fmla="*/ 180 w 290"/>
                            <a:gd name="T57" fmla="*/ 173 h 208"/>
                            <a:gd name="T58" fmla="*/ 205 w 290"/>
                            <a:gd name="T59" fmla="*/ 183 h 208"/>
                            <a:gd name="T60" fmla="*/ 225 w 290"/>
                            <a:gd name="T61" fmla="*/ 188 h 208"/>
                            <a:gd name="T62" fmla="*/ 250 w 290"/>
                            <a:gd name="T63" fmla="*/ 193 h 208"/>
                            <a:gd name="T64" fmla="*/ 275 w 290"/>
                            <a:gd name="T65" fmla="*/ 198 h 20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</a:cxnLst>
                          <a:rect l="0" t="0" r="r" b="b"/>
                          <a:pathLst>
                            <a:path w="290" h="208">
                              <a:moveTo>
                                <a:pt x="290" y="203"/>
                              </a:moveTo>
                              <a:lnTo>
                                <a:pt x="285" y="208"/>
                              </a:lnTo>
                              <a:lnTo>
                                <a:pt x="275" y="203"/>
                              </a:lnTo>
                              <a:lnTo>
                                <a:pt x="260" y="203"/>
                              </a:lnTo>
                              <a:lnTo>
                                <a:pt x="250" y="198"/>
                              </a:lnTo>
                              <a:lnTo>
                                <a:pt x="240" y="198"/>
                              </a:lnTo>
                              <a:lnTo>
                                <a:pt x="225" y="193"/>
                              </a:lnTo>
                              <a:lnTo>
                                <a:pt x="215" y="188"/>
                              </a:lnTo>
                              <a:lnTo>
                                <a:pt x="200" y="188"/>
                              </a:lnTo>
                              <a:lnTo>
                                <a:pt x="190" y="183"/>
                              </a:lnTo>
                              <a:lnTo>
                                <a:pt x="180" y="178"/>
                              </a:lnTo>
                              <a:lnTo>
                                <a:pt x="170" y="173"/>
                              </a:lnTo>
                              <a:lnTo>
                                <a:pt x="155" y="169"/>
                              </a:lnTo>
                              <a:lnTo>
                                <a:pt x="145" y="164"/>
                              </a:lnTo>
                              <a:lnTo>
                                <a:pt x="135" y="154"/>
                              </a:lnTo>
                              <a:lnTo>
                                <a:pt x="125" y="149"/>
                              </a:lnTo>
                              <a:lnTo>
                                <a:pt x="115" y="144"/>
                              </a:lnTo>
                              <a:lnTo>
                                <a:pt x="105" y="134"/>
                              </a:lnTo>
                              <a:lnTo>
                                <a:pt x="100" y="129"/>
                              </a:lnTo>
                              <a:lnTo>
                                <a:pt x="90" y="124"/>
                              </a:lnTo>
                              <a:lnTo>
                                <a:pt x="80" y="114"/>
                              </a:lnTo>
                              <a:lnTo>
                                <a:pt x="70" y="109"/>
                              </a:lnTo>
                              <a:lnTo>
                                <a:pt x="65" y="99"/>
                              </a:lnTo>
                              <a:lnTo>
                                <a:pt x="55" y="89"/>
                              </a:lnTo>
                              <a:lnTo>
                                <a:pt x="50" y="84"/>
                              </a:lnTo>
                              <a:lnTo>
                                <a:pt x="45" y="74"/>
                              </a:lnTo>
                              <a:lnTo>
                                <a:pt x="35" y="64"/>
                              </a:lnTo>
                              <a:lnTo>
                                <a:pt x="30" y="54"/>
                              </a:lnTo>
                              <a:lnTo>
                                <a:pt x="25" y="49"/>
                              </a:lnTo>
                              <a:lnTo>
                                <a:pt x="20" y="39"/>
                              </a:lnTo>
                              <a:lnTo>
                                <a:pt x="15" y="29"/>
                              </a:lnTo>
                              <a:lnTo>
                                <a:pt x="10" y="20"/>
                              </a:lnTo>
                              <a:lnTo>
                                <a:pt x="5" y="10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lnTo>
                                <a:pt x="10" y="5"/>
                              </a:lnTo>
                              <a:lnTo>
                                <a:pt x="15" y="15"/>
                              </a:lnTo>
                              <a:lnTo>
                                <a:pt x="20" y="24"/>
                              </a:lnTo>
                              <a:lnTo>
                                <a:pt x="25" y="34"/>
                              </a:lnTo>
                              <a:lnTo>
                                <a:pt x="30" y="44"/>
                              </a:lnTo>
                              <a:lnTo>
                                <a:pt x="35" y="54"/>
                              </a:lnTo>
                              <a:lnTo>
                                <a:pt x="40" y="64"/>
                              </a:lnTo>
                              <a:lnTo>
                                <a:pt x="45" y="69"/>
                              </a:lnTo>
                              <a:lnTo>
                                <a:pt x="55" y="79"/>
                              </a:lnTo>
                              <a:lnTo>
                                <a:pt x="60" y="89"/>
                              </a:lnTo>
                              <a:lnTo>
                                <a:pt x="70" y="94"/>
                              </a:lnTo>
                              <a:lnTo>
                                <a:pt x="75" y="104"/>
                              </a:lnTo>
                              <a:lnTo>
                                <a:pt x="85" y="109"/>
                              </a:lnTo>
                              <a:lnTo>
                                <a:pt x="90" y="119"/>
                              </a:lnTo>
                              <a:lnTo>
                                <a:pt x="100" y="124"/>
                              </a:lnTo>
                              <a:lnTo>
                                <a:pt x="110" y="134"/>
                              </a:lnTo>
                              <a:lnTo>
                                <a:pt x="120" y="139"/>
                              </a:lnTo>
                              <a:lnTo>
                                <a:pt x="130" y="144"/>
                              </a:lnTo>
                              <a:lnTo>
                                <a:pt x="140" y="154"/>
                              </a:lnTo>
                              <a:lnTo>
                                <a:pt x="150" y="159"/>
                              </a:lnTo>
                              <a:lnTo>
                                <a:pt x="160" y="164"/>
                              </a:lnTo>
                              <a:lnTo>
                                <a:pt x="170" y="169"/>
                              </a:lnTo>
                              <a:lnTo>
                                <a:pt x="180" y="173"/>
                              </a:lnTo>
                              <a:lnTo>
                                <a:pt x="190" y="178"/>
                              </a:lnTo>
                              <a:lnTo>
                                <a:pt x="205" y="183"/>
                              </a:lnTo>
                              <a:lnTo>
                                <a:pt x="215" y="183"/>
                              </a:lnTo>
                              <a:lnTo>
                                <a:pt x="225" y="188"/>
                              </a:lnTo>
                              <a:lnTo>
                                <a:pt x="240" y="193"/>
                              </a:lnTo>
                              <a:lnTo>
                                <a:pt x="250" y="193"/>
                              </a:lnTo>
                              <a:lnTo>
                                <a:pt x="265" y="198"/>
                              </a:lnTo>
                              <a:lnTo>
                                <a:pt x="275" y="198"/>
                              </a:lnTo>
                              <a:lnTo>
                                <a:pt x="290" y="20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7" name="Freeform 18"/>
                      <wps:cNvSpPr>
                        <a:spLocks/>
                      </wps:cNvSpPr>
                      <wps:spPr bwMode="auto">
                        <a:xfrm>
                          <a:off x="47625" y="293370"/>
                          <a:ext cx="187325" cy="135255"/>
                        </a:xfrm>
                        <a:custGeom>
                          <a:avLst/>
                          <a:gdLst>
                            <a:gd name="T0" fmla="*/ 295 w 295"/>
                            <a:gd name="T1" fmla="*/ 213 h 213"/>
                            <a:gd name="T2" fmla="*/ 265 w 295"/>
                            <a:gd name="T3" fmla="*/ 213 h 213"/>
                            <a:gd name="T4" fmla="*/ 240 w 295"/>
                            <a:gd name="T5" fmla="*/ 208 h 213"/>
                            <a:gd name="T6" fmla="*/ 215 w 295"/>
                            <a:gd name="T7" fmla="*/ 203 h 213"/>
                            <a:gd name="T8" fmla="*/ 190 w 295"/>
                            <a:gd name="T9" fmla="*/ 194 h 213"/>
                            <a:gd name="T10" fmla="*/ 165 w 295"/>
                            <a:gd name="T11" fmla="*/ 184 h 213"/>
                            <a:gd name="T12" fmla="*/ 145 w 295"/>
                            <a:gd name="T13" fmla="*/ 174 h 213"/>
                            <a:gd name="T14" fmla="*/ 125 w 295"/>
                            <a:gd name="T15" fmla="*/ 164 h 213"/>
                            <a:gd name="T16" fmla="*/ 105 w 295"/>
                            <a:gd name="T17" fmla="*/ 149 h 213"/>
                            <a:gd name="T18" fmla="*/ 85 w 295"/>
                            <a:gd name="T19" fmla="*/ 134 h 213"/>
                            <a:gd name="T20" fmla="*/ 70 w 295"/>
                            <a:gd name="T21" fmla="*/ 119 h 213"/>
                            <a:gd name="T22" fmla="*/ 50 w 295"/>
                            <a:gd name="T23" fmla="*/ 99 h 213"/>
                            <a:gd name="T24" fmla="*/ 40 w 295"/>
                            <a:gd name="T25" fmla="*/ 84 h 213"/>
                            <a:gd name="T26" fmla="*/ 25 w 295"/>
                            <a:gd name="T27" fmla="*/ 64 h 213"/>
                            <a:gd name="T28" fmla="*/ 15 w 295"/>
                            <a:gd name="T29" fmla="*/ 45 h 213"/>
                            <a:gd name="T30" fmla="*/ 5 w 295"/>
                            <a:gd name="T31" fmla="*/ 25 h 213"/>
                            <a:gd name="T32" fmla="*/ 0 w 295"/>
                            <a:gd name="T33" fmla="*/ 0 h 213"/>
                            <a:gd name="T34" fmla="*/ 5 w 295"/>
                            <a:gd name="T35" fmla="*/ 10 h 213"/>
                            <a:gd name="T36" fmla="*/ 15 w 295"/>
                            <a:gd name="T37" fmla="*/ 30 h 213"/>
                            <a:gd name="T38" fmla="*/ 25 w 295"/>
                            <a:gd name="T39" fmla="*/ 50 h 213"/>
                            <a:gd name="T40" fmla="*/ 35 w 295"/>
                            <a:gd name="T41" fmla="*/ 69 h 213"/>
                            <a:gd name="T42" fmla="*/ 50 w 295"/>
                            <a:gd name="T43" fmla="*/ 89 h 213"/>
                            <a:gd name="T44" fmla="*/ 65 w 295"/>
                            <a:gd name="T45" fmla="*/ 104 h 213"/>
                            <a:gd name="T46" fmla="*/ 80 w 295"/>
                            <a:gd name="T47" fmla="*/ 119 h 213"/>
                            <a:gd name="T48" fmla="*/ 95 w 295"/>
                            <a:gd name="T49" fmla="*/ 139 h 213"/>
                            <a:gd name="T50" fmla="*/ 115 w 295"/>
                            <a:gd name="T51" fmla="*/ 149 h 213"/>
                            <a:gd name="T52" fmla="*/ 135 w 295"/>
                            <a:gd name="T53" fmla="*/ 164 h 213"/>
                            <a:gd name="T54" fmla="*/ 160 w 295"/>
                            <a:gd name="T55" fmla="*/ 174 h 213"/>
                            <a:gd name="T56" fmla="*/ 180 w 295"/>
                            <a:gd name="T57" fmla="*/ 184 h 213"/>
                            <a:gd name="T58" fmla="*/ 205 w 295"/>
                            <a:gd name="T59" fmla="*/ 194 h 213"/>
                            <a:gd name="T60" fmla="*/ 230 w 295"/>
                            <a:gd name="T61" fmla="*/ 199 h 213"/>
                            <a:gd name="T62" fmla="*/ 255 w 295"/>
                            <a:gd name="T63" fmla="*/ 203 h 213"/>
                            <a:gd name="T64" fmla="*/ 280 w 295"/>
                            <a:gd name="T65" fmla="*/ 208 h 21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</a:cxnLst>
                          <a:rect l="0" t="0" r="r" b="b"/>
                          <a:pathLst>
                            <a:path w="295" h="213">
                              <a:moveTo>
                                <a:pt x="295" y="208"/>
                              </a:moveTo>
                              <a:lnTo>
                                <a:pt x="295" y="213"/>
                              </a:lnTo>
                              <a:lnTo>
                                <a:pt x="280" y="213"/>
                              </a:lnTo>
                              <a:lnTo>
                                <a:pt x="265" y="213"/>
                              </a:lnTo>
                              <a:lnTo>
                                <a:pt x="255" y="208"/>
                              </a:lnTo>
                              <a:lnTo>
                                <a:pt x="240" y="208"/>
                              </a:lnTo>
                              <a:lnTo>
                                <a:pt x="225" y="203"/>
                              </a:lnTo>
                              <a:lnTo>
                                <a:pt x="215" y="203"/>
                              </a:lnTo>
                              <a:lnTo>
                                <a:pt x="200" y="199"/>
                              </a:lnTo>
                              <a:lnTo>
                                <a:pt x="190" y="194"/>
                              </a:lnTo>
                              <a:lnTo>
                                <a:pt x="180" y="189"/>
                              </a:lnTo>
                              <a:lnTo>
                                <a:pt x="165" y="184"/>
                              </a:lnTo>
                              <a:lnTo>
                                <a:pt x="155" y="179"/>
                              </a:lnTo>
                              <a:lnTo>
                                <a:pt x="145" y="174"/>
                              </a:lnTo>
                              <a:lnTo>
                                <a:pt x="135" y="169"/>
                              </a:lnTo>
                              <a:lnTo>
                                <a:pt x="125" y="164"/>
                              </a:lnTo>
                              <a:lnTo>
                                <a:pt x="115" y="154"/>
                              </a:lnTo>
                              <a:lnTo>
                                <a:pt x="105" y="149"/>
                              </a:lnTo>
                              <a:lnTo>
                                <a:pt x="95" y="139"/>
                              </a:lnTo>
                              <a:lnTo>
                                <a:pt x="85" y="134"/>
                              </a:lnTo>
                              <a:lnTo>
                                <a:pt x="75" y="124"/>
                              </a:lnTo>
                              <a:lnTo>
                                <a:pt x="70" y="119"/>
                              </a:lnTo>
                              <a:lnTo>
                                <a:pt x="60" y="109"/>
                              </a:lnTo>
                              <a:lnTo>
                                <a:pt x="50" y="99"/>
                              </a:lnTo>
                              <a:lnTo>
                                <a:pt x="45" y="89"/>
                              </a:lnTo>
                              <a:lnTo>
                                <a:pt x="40" y="84"/>
                              </a:lnTo>
                              <a:lnTo>
                                <a:pt x="30" y="74"/>
                              </a:lnTo>
                              <a:lnTo>
                                <a:pt x="25" y="64"/>
                              </a:lnTo>
                              <a:lnTo>
                                <a:pt x="20" y="54"/>
                              </a:lnTo>
                              <a:lnTo>
                                <a:pt x="15" y="45"/>
                              </a:lnTo>
                              <a:lnTo>
                                <a:pt x="10" y="35"/>
                              </a:lnTo>
                              <a:lnTo>
                                <a:pt x="5" y="25"/>
                              </a:lnTo>
                              <a:lnTo>
                                <a:pt x="0" y="15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lnTo>
                                <a:pt x="5" y="10"/>
                              </a:lnTo>
                              <a:lnTo>
                                <a:pt x="10" y="20"/>
                              </a:lnTo>
                              <a:lnTo>
                                <a:pt x="15" y="30"/>
                              </a:lnTo>
                              <a:lnTo>
                                <a:pt x="20" y="40"/>
                              </a:lnTo>
                              <a:lnTo>
                                <a:pt x="25" y="50"/>
                              </a:lnTo>
                              <a:lnTo>
                                <a:pt x="30" y="59"/>
                              </a:lnTo>
                              <a:lnTo>
                                <a:pt x="35" y="69"/>
                              </a:lnTo>
                              <a:lnTo>
                                <a:pt x="40" y="79"/>
                              </a:lnTo>
                              <a:lnTo>
                                <a:pt x="50" y="89"/>
                              </a:lnTo>
                              <a:lnTo>
                                <a:pt x="55" y="94"/>
                              </a:lnTo>
                              <a:lnTo>
                                <a:pt x="65" y="104"/>
                              </a:lnTo>
                              <a:lnTo>
                                <a:pt x="70" y="114"/>
                              </a:lnTo>
                              <a:lnTo>
                                <a:pt x="80" y="119"/>
                              </a:lnTo>
                              <a:lnTo>
                                <a:pt x="90" y="129"/>
                              </a:lnTo>
                              <a:lnTo>
                                <a:pt x="95" y="139"/>
                              </a:lnTo>
                              <a:lnTo>
                                <a:pt x="105" y="144"/>
                              </a:lnTo>
                              <a:lnTo>
                                <a:pt x="115" y="149"/>
                              </a:lnTo>
                              <a:lnTo>
                                <a:pt x="125" y="159"/>
                              </a:lnTo>
                              <a:lnTo>
                                <a:pt x="135" y="164"/>
                              </a:lnTo>
                              <a:lnTo>
                                <a:pt x="145" y="169"/>
                              </a:lnTo>
                              <a:lnTo>
                                <a:pt x="160" y="174"/>
                              </a:lnTo>
                              <a:lnTo>
                                <a:pt x="170" y="179"/>
                              </a:lnTo>
                              <a:lnTo>
                                <a:pt x="180" y="184"/>
                              </a:lnTo>
                              <a:lnTo>
                                <a:pt x="190" y="189"/>
                              </a:lnTo>
                              <a:lnTo>
                                <a:pt x="205" y="194"/>
                              </a:lnTo>
                              <a:lnTo>
                                <a:pt x="215" y="199"/>
                              </a:lnTo>
                              <a:lnTo>
                                <a:pt x="230" y="199"/>
                              </a:lnTo>
                              <a:lnTo>
                                <a:pt x="240" y="203"/>
                              </a:lnTo>
                              <a:lnTo>
                                <a:pt x="255" y="203"/>
                              </a:lnTo>
                              <a:lnTo>
                                <a:pt x="265" y="208"/>
                              </a:lnTo>
                              <a:lnTo>
                                <a:pt x="280" y="208"/>
                              </a:lnTo>
                              <a:lnTo>
                                <a:pt x="295" y="20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8" name="Freeform 19"/>
                      <wps:cNvSpPr>
                        <a:spLocks/>
                      </wps:cNvSpPr>
                      <wps:spPr bwMode="auto">
                        <a:xfrm>
                          <a:off x="69850" y="302895"/>
                          <a:ext cx="149225" cy="110490"/>
                        </a:xfrm>
                        <a:custGeom>
                          <a:avLst/>
                          <a:gdLst>
                            <a:gd name="T0" fmla="*/ 235 w 235"/>
                            <a:gd name="T1" fmla="*/ 174 h 174"/>
                            <a:gd name="T2" fmla="*/ 215 w 235"/>
                            <a:gd name="T3" fmla="*/ 169 h 174"/>
                            <a:gd name="T4" fmla="*/ 195 w 235"/>
                            <a:gd name="T5" fmla="*/ 164 h 174"/>
                            <a:gd name="T6" fmla="*/ 175 w 235"/>
                            <a:gd name="T7" fmla="*/ 159 h 174"/>
                            <a:gd name="T8" fmla="*/ 155 w 235"/>
                            <a:gd name="T9" fmla="*/ 149 h 174"/>
                            <a:gd name="T10" fmla="*/ 140 w 235"/>
                            <a:gd name="T11" fmla="*/ 144 h 174"/>
                            <a:gd name="T12" fmla="*/ 120 w 235"/>
                            <a:gd name="T13" fmla="*/ 134 h 174"/>
                            <a:gd name="T14" fmla="*/ 105 w 235"/>
                            <a:gd name="T15" fmla="*/ 124 h 174"/>
                            <a:gd name="T16" fmla="*/ 90 w 235"/>
                            <a:gd name="T17" fmla="*/ 114 h 174"/>
                            <a:gd name="T18" fmla="*/ 75 w 235"/>
                            <a:gd name="T19" fmla="*/ 99 h 174"/>
                            <a:gd name="T20" fmla="*/ 60 w 235"/>
                            <a:gd name="T21" fmla="*/ 89 h 174"/>
                            <a:gd name="T22" fmla="*/ 45 w 235"/>
                            <a:gd name="T23" fmla="*/ 74 h 174"/>
                            <a:gd name="T24" fmla="*/ 35 w 235"/>
                            <a:gd name="T25" fmla="*/ 59 h 174"/>
                            <a:gd name="T26" fmla="*/ 25 w 235"/>
                            <a:gd name="T27" fmla="*/ 49 h 174"/>
                            <a:gd name="T28" fmla="*/ 15 w 235"/>
                            <a:gd name="T29" fmla="*/ 35 h 174"/>
                            <a:gd name="T30" fmla="*/ 5 w 235"/>
                            <a:gd name="T31" fmla="*/ 15 h 174"/>
                            <a:gd name="T32" fmla="*/ 0 w 235"/>
                            <a:gd name="T33" fmla="*/ 0 h 174"/>
                            <a:gd name="T34" fmla="*/ 10 w 235"/>
                            <a:gd name="T35" fmla="*/ 5 h 174"/>
                            <a:gd name="T36" fmla="*/ 15 w 235"/>
                            <a:gd name="T37" fmla="*/ 25 h 174"/>
                            <a:gd name="T38" fmla="*/ 25 w 235"/>
                            <a:gd name="T39" fmla="*/ 39 h 174"/>
                            <a:gd name="T40" fmla="*/ 35 w 235"/>
                            <a:gd name="T41" fmla="*/ 49 h 174"/>
                            <a:gd name="T42" fmla="*/ 45 w 235"/>
                            <a:gd name="T43" fmla="*/ 64 h 174"/>
                            <a:gd name="T44" fmla="*/ 55 w 235"/>
                            <a:gd name="T45" fmla="*/ 79 h 174"/>
                            <a:gd name="T46" fmla="*/ 70 w 235"/>
                            <a:gd name="T47" fmla="*/ 89 h 174"/>
                            <a:gd name="T48" fmla="*/ 85 w 235"/>
                            <a:gd name="T49" fmla="*/ 104 h 174"/>
                            <a:gd name="T50" fmla="*/ 100 w 235"/>
                            <a:gd name="T51" fmla="*/ 114 h 174"/>
                            <a:gd name="T52" fmla="*/ 115 w 235"/>
                            <a:gd name="T53" fmla="*/ 124 h 174"/>
                            <a:gd name="T54" fmla="*/ 130 w 235"/>
                            <a:gd name="T55" fmla="*/ 134 h 174"/>
                            <a:gd name="T56" fmla="*/ 150 w 235"/>
                            <a:gd name="T57" fmla="*/ 144 h 174"/>
                            <a:gd name="T58" fmla="*/ 165 w 235"/>
                            <a:gd name="T59" fmla="*/ 149 h 174"/>
                            <a:gd name="T60" fmla="*/ 185 w 235"/>
                            <a:gd name="T61" fmla="*/ 154 h 174"/>
                            <a:gd name="T62" fmla="*/ 205 w 235"/>
                            <a:gd name="T63" fmla="*/ 159 h 174"/>
                            <a:gd name="T64" fmla="*/ 225 w 235"/>
                            <a:gd name="T65" fmla="*/ 164 h 17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</a:cxnLst>
                          <a:rect l="0" t="0" r="r" b="b"/>
                          <a:pathLst>
                            <a:path w="235" h="174">
                              <a:moveTo>
                                <a:pt x="235" y="169"/>
                              </a:moveTo>
                              <a:lnTo>
                                <a:pt x="235" y="174"/>
                              </a:lnTo>
                              <a:lnTo>
                                <a:pt x="225" y="169"/>
                              </a:lnTo>
                              <a:lnTo>
                                <a:pt x="215" y="169"/>
                              </a:lnTo>
                              <a:lnTo>
                                <a:pt x="205" y="164"/>
                              </a:lnTo>
                              <a:lnTo>
                                <a:pt x="195" y="164"/>
                              </a:lnTo>
                              <a:lnTo>
                                <a:pt x="185" y="159"/>
                              </a:lnTo>
                              <a:lnTo>
                                <a:pt x="175" y="159"/>
                              </a:lnTo>
                              <a:lnTo>
                                <a:pt x="165" y="154"/>
                              </a:lnTo>
                              <a:lnTo>
                                <a:pt x="155" y="149"/>
                              </a:lnTo>
                              <a:lnTo>
                                <a:pt x="145" y="149"/>
                              </a:lnTo>
                              <a:lnTo>
                                <a:pt x="140" y="144"/>
                              </a:lnTo>
                              <a:lnTo>
                                <a:pt x="130" y="139"/>
                              </a:lnTo>
                              <a:lnTo>
                                <a:pt x="120" y="134"/>
                              </a:lnTo>
                              <a:lnTo>
                                <a:pt x="110" y="129"/>
                              </a:lnTo>
                              <a:lnTo>
                                <a:pt x="105" y="124"/>
                              </a:lnTo>
                              <a:lnTo>
                                <a:pt x="95" y="119"/>
                              </a:lnTo>
                              <a:lnTo>
                                <a:pt x="90" y="114"/>
                              </a:lnTo>
                              <a:lnTo>
                                <a:pt x="80" y="109"/>
                              </a:lnTo>
                              <a:lnTo>
                                <a:pt x="75" y="99"/>
                              </a:lnTo>
                              <a:lnTo>
                                <a:pt x="65" y="94"/>
                              </a:lnTo>
                              <a:lnTo>
                                <a:pt x="60" y="89"/>
                              </a:lnTo>
                              <a:lnTo>
                                <a:pt x="55" y="84"/>
                              </a:lnTo>
                              <a:lnTo>
                                <a:pt x="45" y="74"/>
                              </a:lnTo>
                              <a:lnTo>
                                <a:pt x="40" y="69"/>
                              </a:lnTo>
                              <a:lnTo>
                                <a:pt x="35" y="59"/>
                              </a:lnTo>
                              <a:lnTo>
                                <a:pt x="30" y="54"/>
                              </a:lnTo>
                              <a:lnTo>
                                <a:pt x="25" y="49"/>
                              </a:lnTo>
                              <a:lnTo>
                                <a:pt x="20" y="39"/>
                              </a:lnTo>
                              <a:lnTo>
                                <a:pt x="15" y="35"/>
                              </a:lnTo>
                              <a:lnTo>
                                <a:pt x="10" y="25"/>
                              </a:lnTo>
                              <a:lnTo>
                                <a:pt x="5" y="15"/>
                              </a:lnTo>
                              <a:lnTo>
                                <a:pt x="5" y="10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lnTo>
                                <a:pt x="10" y="5"/>
                              </a:lnTo>
                              <a:lnTo>
                                <a:pt x="10" y="15"/>
                              </a:lnTo>
                              <a:lnTo>
                                <a:pt x="15" y="25"/>
                              </a:lnTo>
                              <a:lnTo>
                                <a:pt x="20" y="30"/>
                              </a:lnTo>
                              <a:lnTo>
                                <a:pt x="25" y="39"/>
                              </a:lnTo>
                              <a:lnTo>
                                <a:pt x="30" y="44"/>
                              </a:lnTo>
                              <a:lnTo>
                                <a:pt x="35" y="49"/>
                              </a:lnTo>
                              <a:lnTo>
                                <a:pt x="40" y="59"/>
                              </a:lnTo>
                              <a:lnTo>
                                <a:pt x="45" y="64"/>
                              </a:lnTo>
                              <a:lnTo>
                                <a:pt x="50" y="74"/>
                              </a:lnTo>
                              <a:lnTo>
                                <a:pt x="55" y="79"/>
                              </a:lnTo>
                              <a:lnTo>
                                <a:pt x="65" y="84"/>
                              </a:lnTo>
                              <a:lnTo>
                                <a:pt x="70" y="89"/>
                              </a:lnTo>
                              <a:lnTo>
                                <a:pt x="75" y="99"/>
                              </a:lnTo>
                              <a:lnTo>
                                <a:pt x="85" y="104"/>
                              </a:lnTo>
                              <a:lnTo>
                                <a:pt x="90" y="109"/>
                              </a:lnTo>
                              <a:lnTo>
                                <a:pt x="100" y="114"/>
                              </a:lnTo>
                              <a:lnTo>
                                <a:pt x="105" y="119"/>
                              </a:lnTo>
                              <a:lnTo>
                                <a:pt x="115" y="124"/>
                              </a:lnTo>
                              <a:lnTo>
                                <a:pt x="125" y="129"/>
                              </a:lnTo>
                              <a:lnTo>
                                <a:pt x="130" y="134"/>
                              </a:lnTo>
                              <a:lnTo>
                                <a:pt x="140" y="139"/>
                              </a:lnTo>
                              <a:lnTo>
                                <a:pt x="150" y="144"/>
                              </a:lnTo>
                              <a:lnTo>
                                <a:pt x="160" y="144"/>
                              </a:lnTo>
                              <a:lnTo>
                                <a:pt x="165" y="149"/>
                              </a:lnTo>
                              <a:lnTo>
                                <a:pt x="175" y="154"/>
                              </a:lnTo>
                              <a:lnTo>
                                <a:pt x="185" y="154"/>
                              </a:lnTo>
                              <a:lnTo>
                                <a:pt x="195" y="159"/>
                              </a:lnTo>
                              <a:lnTo>
                                <a:pt x="205" y="159"/>
                              </a:lnTo>
                              <a:lnTo>
                                <a:pt x="215" y="164"/>
                              </a:lnTo>
                              <a:lnTo>
                                <a:pt x="225" y="164"/>
                              </a:lnTo>
                              <a:lnTo>
                                <a:pt x="235" y="16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9" name="Freeform 20"/>
                      <wps:cNvSpPr>
                        <a:spLocks/>
                      </wps:cNvSpPr>
                      <wps:spPr bwMode="auto">
                        <a:xfrm>
                          <a:off x="212725" y="425450"/>
                          <a:ext cx="22225" cy="19050"/>
                        </a:xfrm>
                        <a:custGeom>
                          <a:avLst/>
                          <a:gdLst>
                            <a:gd name="T0" fmla="*/ 0 w 35"/>
                            <a:gd name="T1" fmla="*/ 25 h 30"/>
                            <a:gd name="T2" fmla="*/ 30 w 35"/>
                            <a:gd name="T3" fmla="*/ 0 h 30"/>
                            <a:gd name="T4" fmla="*/ 35 w 35"/>
                            <a:gd name="T5" fmla="*/ 5 h 30"/>
                            <a:gd name="T6" fmla="*/ 5 w 35"/>
                            <a:gd name="T7" fmla="*/ 30 h 30"/>
                            <a:gd name="T8" fmla="*/ 0 w 35"/>
                            <a:gd name="T9" fmla="*/ 25 h 3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5" h="30">
                              <a:moveTo>
                                <a:pt x="0" y="25"/>
                              </a:moveTo>
                              <a:lnTo>
                                <a:pt x="30" y="0"/>
                              </a:lnTo>
                              <a:lnTo>
                                <a:pt x="35" y="5"/>
                              </a:lnTo>
                              <a:lnTo>
                                <a:pt x="5" y="30"/>
                              </a:lnTo>
                              <a:lnTo>
                                <a:pt x="0" y="2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0" name="Freeform 21"/>
                      <wps:cNvSpPr>
                        <a:spLocks/>
                      </wps:cNvSpPr>
                      <wps:spPr bwMode="auto">
                        <a:xfrm>
                          <a:off x="219075" y="410210"/>
                          <a:ext cx="15875" cy="18415"/>
                        </a:xfrm>
                        <a:custGeom>
                          <a:avLst/>
                          <a:gdLst>
                            <a:gd name="T0" fmla="*/ 0 w 25"/>
                            <a:gd name="T1" fmla="*/ 0 h 29"/>
                            <a:gd name="T2" fmla="*/ 25 w 25"/>
                            <a:gd name="T3" fmla="*/ 29 h 29"/>
                            <a:gd name="T4" fmla="*/ 20 w 25"/>
                            <a:gd name="T5" fmla="*/ 29 h 29"/>
                            <a:gd name="T6" fmla="*/ 0 w 25"/>
                            <a:gd name="T7" fmla="*/ 0 h 29"/>
                            <a:gd name="T8" fmla="*/ 0 w 25"/>
                            <a:gd name="T9" fmla="*/ 0 h 2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5" h="29">
                              <a:moveTo>
                                <a:pt x="0" y="0"/>
                              </a:moveTo>
                              <a:lnTo>
                                <a:pt x="25" y="29"/>
                              </a:lnTo>
                              <a:lnTo>
                                <a:pt x="20" y="2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1" name="Freeform 22"/>
                      <wps:cNvSpPr>
                        <a:spLocks noEditPoints="1"/>
                      </wps:cNvSpPr>
                      <wps:spPr bwMode="auto">
                        <a:xfrm>
                          <a:off x="193675" y="407035"/>
                          <a:ext cx="25400" cy="34290"/>
                        </a:xfrm>
                        <a:custGeom>
                          <a:avLst/>
                          <a:gdLst>
                            <a:gd name="T0" fmla="*/ 20 w 40"/>
                            <a:gd name="T1" fmla="*/ 0 h 54"/>
                            <a:gd name="T2" fmla="*/ 40 w 40"/>
                            <a:gd name="T3" fmla="*/ 29 h 54"/>
                            <a:gd name="T4" fmla="*/ 35 w 40"/>
                            <a:gd name="T5" fmla="*/ 34 h 54"/>
                            <a:gd name="T6" fmla="*/ 15 w 40"/>
                            <a:gd name="T7" fmla="*/ 0 h 54"/>
                            <a:gd name="T8" fmla="*/ 20 w 40"/>
                            <a:gd name="T9" fmla="*/ 0 h 54"/>
                            <a:gd name="T10" fmla="*/ 40 w 40"/>
                            <a:gd name="T11" fmla="*/ 29 h 54"/>
                            <a:gd name="T12" fmla="*/ 40 w 40"/>
                            <a:gd name="T13" fmla="*/ 34 h 54"/>
                            <a:gd name="T14" fmla="*/ 35 w 40"/>
                            <a:gd name="T15" fmla="*/ 34 h 54"/>
                            <a:gd name="T16" fmla="*/ 40 w 40"/>
                            <a:gd name="T17" fmla="*/ 29 h 54"/>
                            <a:gd name="T18" fmla="*/ 40 w 40"/>
                            <a:gd name="T19" fmla="*/ 29 h 54"/>
                            <a:gd name="T20" fmla="*/ 35 w 40"/>
                            <a:gd name="T21" fmla="*/ 34 h 54"/>
                            <a:gd name="T22" fmla="*/ 5 w 40"/>
                            <a:gd name="T23" fmla="*/ 54 h 54"/>
                            <a:gd name="T24" fmla="*/ 0 w 40"/>
                            <a:gd name="T25" fmla="*/ 49 h 54"/>
                            <a:gd name="T26" fmla="*/ 35 w 40"/>
                            <a:gd name="T27" fmla="*/ 29 h 54"/>
                            <a:gd name="T28" fmla="*/ 40 w 40"/>
                            <a:gd name="T29" fmla="*/ 29 h 5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40" h="54">
                              <a:moveTo>
                                <a:pt x="20" y="0"/>
                              </a:moveTo>
                              <a:lnTo>
                                <a:pt x="40" y="29"/>
                              </a:lnTo>
                              <a:lnTo>
                                <a:pt x="35" y="34"/>
                              </a:lnTo>
                              <a:lnTo>
                                <a:pt x="15" y="0"/>
                              </a:lnTo>
                              <a:lnTo>
                                <a:pt x="20" y="0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40" y="34"/>
                              </a:lnTo>
                              <a:lnTo>
                                <a:pt x="35" y="34"/>
                              </a:lnTo>
                              <a:lnTo>
                                <a:pt x="40" y="29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35" y="34"/>
                              </a:lnTo>
                              <a:lnTo>
                                <a:pt x="5" y="54"/>
                              </a:lnTo>
                              <a:lnTo>
                                <a:pt x="0" y="49"/>
                              </a:lnTo>
                              <a:lnTo>
                                <a:pt x="35" y="29"/>
                              </a:lnTo>
                              <a:lnTo>
                                <a:pt x="40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2" name="Freeform 23"/>
                      <wps:cNvSpPr>
                        <a:spLocks noEditPoints="1"/>
                      </wps:cNvSpPr>
                      <wps:spPr bwMode="auto">
                        <a:xfrm>
                          <a:off x="174625" y="403860"/>
                          <a:ext cx="28575" cy="31115"/>
                        </a:xfrm>
                        <a:custGeom>
                          <a:avLst/>
                          <a:gdLst>
                            <a:gd name="T0" fmla="*/ 25 w 45"/>
                            <a:gd name="T1" fmla="*/ 0 h 49"/>
                            <a:gd name="T2" fmla="*/ 40 w 45"/>
                            <a:gd name="T3" fmla="*/ 29 h 49"/>
                            <a:gd name="T4" fmla="*/ 35 w 45"/>
                            <a:gd name="T5" fmla="*/ 34 h 49"/>
                            <a:gd name="T6" fmla="*/ 20 w 45"/>
                            <a:gd name="T7" fmla="*/ 0 h 49"/>
                            <a:gd name="T8" fmla="*/ 25 w 45"/>
                            <a:gd name="T9" fmla="*/ 0 h 49"/>
                            <a:gd name="T10" fmla="*/ 40 w 45"/>
                            <a:gd name="T11" fmla="*/ 29 h 49"/>
                            <a:gd name="T12" fmla="*/ 45 w 45"/>
                            <a:gd name="T13" fmla="*/ 34 h 49"/>
                            <a:gd name="T14" fmla="*/ 40 w 45"/>
                            <a:gd name="T15" fmla="*/ 34 h 49"/>
                            <a:gd name="T16" fmla="*/ 40 w 45"/>
                            <a:gd name="T17" fmla="*/ 29 h 49"/>
                            <a:gd name="T18" fmla="*/ 40 w 45"/>
                            <a:gd name="T19" fmla="*/ 29 h 49"/>
                            <a:gd name="T20" fmla="*/ 40 w 45"/>
                            <a:gd name="T21" fmla="*/ 34 h 49"/>
                            <a:gd name="T22" fmla="*/ 5 w 45"/>
                            <a:gd name="T23" fmla="*/ 49 h 49"/>
                            <a:gd name="T24" fmla="*/ 0 w 45"/>
                            <a:gd name="T25" fmla="*/ 44 h 49"/>
                            <a:gd name="T26" fmla="*/ 40 w 45"/>
                            <a:gd name="T27" fmla="*/ 29 h 49"/>
                            <a:gd name="T28" fmla="*/ 40 w 45"/>
                            <a:gd name="T29" fmla="*/ 29 h 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45" h="49">
                              <a:moveTo>
                                <a:pt x="25" y="0"/>
                              </a:moveTo>
                              <a:lnTo>
                                <a:pt x="40" y="29"/>
                              </a:lnTo>
                              <a:lnTo>
                                <a:pt x="35" y="34"/>
                              </a:lnTo>
                              <a:lnTo>
                                <a:pt x="20" y="0"/>
                              </a:lnTo>
                              <a:lnTo>
                                <a:pt x="25" y="0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45" y="34"/>
                              </a:lnTo>
                              <a:lnTo>
                                <a:pt x="40" y="34"/>
                              </a:lnTo>
                              <a:lnTo>
                                <a:pt x="40" y="29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40" y="34"/>
                              </a:lnTo>
                              <a:lnTo>
                                <a:pt x="5" y="49"/>
                              </a:lnTo>
                              <a:lnTo>
                                <a:pt x="0" y="44"/>
                              </a:lnTo>
                              <a:lnTo>
                                <a:pt x="40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3" name="Freeform 24"/>
                      <wps:cNvSpPr>
                        <a:spLocks noEditPoints="1"/>
                      </wps:cNvSpPr>
                      <wps:spPr bwMode="auto">
                        <a:xfrm>
                          <a:off x="158750" y="397510"/>
                          <a:ext cx="25400" cy="31115"/>
                        </a:xfrm>
                        <a:custGeom>
                          <a:avLst/>
                          <a:gdLst>
                            <a:gd name="T0" fmla="*/ 25 w 40"/>
                            <a:gd name="T1" fmla="*/ 0 h 49"/>
                            <a:gd name="T2" fmla="*/ 40 w 40"/>
                            <a:gd name="T3" fmla="*/ 35 h 49"/>
                            <a:gd name="T4" fmla="*/ 35 w 40"/>
                            <a:gd name="T5" fmla="*/ 35 h 49"/>
                            <a:gd name="T6" fmla="*/ 20 w 40"/>
                            <a:gd name="T7" fmla="*/ 5 h 49"/>
                            <a:gd name="T8" fmla="*/ 25 w 40"/>
                            <a:gd name="T9" fmla="*/ 0 h 49"/>
                            <a:gd name="T10" fmla="*/ 40 w 40"/>
                            <a:gd name="T11" fmla="*/ 35 h 49"/>
                            <a:gd name="T12" fmla="*/ 40 w 40"/>
                            <a:gd name="T13" fmla="*/ 35 h 49"/>
                            <a:gd name="T14" fmla="*/ 40 w 40"/>
                            <a:gd name="T15" fmla="*/ 35 h 49"/>
                            <a:gd name="T16" fmla="*/ 40 w 40"/>
                            <a:gd name="T17" fmla="*/ 35 h 49"/>
                            <a:gd name="T18" fmla="*/ 40 w 40"/>
                            <a:gd name="T19" fmla="*/ 35 h 49"/>
                            <a:gd name="T20" fmla="*/ 40 w 40"/>
                            <a:gd name="T21" fmla="*/ 35 h 49"/>
                            <a:gd name="T22" fmla="*/ 0 w 40"/>
                            <a:gd name="T23" fmla="*/ 49 h 49"/>
                            <a:gd name="T24" fmla="*/ 0 w 40"/>
                            <a:gd name="T25" fmla="*/ 49 h 49"/>
                            <a:gd name="T26" fmla="*/ 35 w 40"/>
                            <a:gd name="T27" fmla="*/ 35 h 49"/>
                            <a:gd name="T28" fmla="*/ 40 w 40"/>
                            <a:gd name="T29" fmla="*/ 35 h 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40" h="49">
                              <a:moveTo>
                                <a:pt x="25" y="0"/>
                              </a:moveTo>
                              <a:lnTo>
                                <a:pt x="40" y="35"/>
                              </a:lnTo>
                              <a:lnTo>
                                <a:pt x="35" y="35"/>
                              </a:lnTo>
                              <a:lnTo>
                                <a:pt x="20" y="5"/>
                              </a:lnTo>
                              <a:lnTo>
                                <a:pt x="25" y="0"/>
                              </a:lnTo>
                              <a:close/>
                              <a:moveTo>
                                <a:pt x="40" y="35"/>
                              </a:moveTo>
                              <a:lnTo>
                                <a:pt x="40" y="35"/>
                              </a:lnTo>
                              <a:close/>
                              <a:moveTo>
                                <a:pt x="40" y="35"/>
                              </a:moveTo>
                              <a:lnTo>
                                <a:pt x="40" y="35"/>
                              </a:lnTo>
                              <a:lnTo>
                                <a:pt x="0" y="49"/>
                              </a:lnTo>
                              <a:lnTo>
                                <a:pt x="35" y="35"/>
                              </a:lnTo>
                              <a:lnTo>
                                <a:pt x="4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4" name="Freeform 25"/>
                      <wps:cNvSpPr>
                        <a:spLocks noEditPoints="1"/>
                      </wps:cNvSpPr>
                      <wps:spPr bwMode="auto">
                        <a:xfrm>
                          <a:off x="139700" y="394335"/>
                          <a:ext cx="28575" cy="27940"/>
                        </a:xfrm>
                        <a:custGeom>
                          <a:avLst/>
                          <a:gdLst>
                            <a:gd name="T0" fmla="*/ 35 w 45"/>
                            <a:gd name="T1" fmla="*/ 0 h 44"/>
                            <a:gd name="T2" fmla="*/ 45 w 45"/>
                            <a:gd name="T3" fmla="*/ 30 h 44"/>
                            <a:gd name="T4" fmla="*/ 40 w 45"/>
                            <a:gd name="T5" fmla="*/ 30 h 44"/>
                            <a:gd name="T6" fmla="*/ 30 w 45"/>
                            <a:gd name="T7" fmla="*/ 0 h 44"/>
                            <a:gd name="T8" fmla="*/ 35 w 45"/>
                            <a:gd name="T9" fmla="*/ 0 h 44"/>
                            <a:gd name="T10" fmla="*/ 45 w 45"/>
                            <a:gd name="T11" fmla="*/ 30 h 44"/>
                            <a:gd name="T12" fmla="*/ 45 w 45"/>
                            <a:gd name="T13" fmla="*/ 35 h 44"/>
                            <a:gd name="T14" fmla="*/ 40 w 45"/>
                            <a:gd name="T15" fmla="*/ 35 h 44"/>
                            <a:gd name="T16" fmla="*/ 45 w 45"/>
                            <a:gd name="T17" fmla="*/ 30 h 44"/>
                            <a:gd name="T18" fmla="*/ 45 w 45"/>
                            <a:gd name="T19" fmla="*/ 30 h 44"/>
                            <a:gd name="T20" fmla="*/ 40 w 45"/>
                            <a:gd name="T21" fmla="*/ 35 h 44"/>
                            <a:gd name="T22" fmla="*/ 5 w 45"/>
                            <a:gd name="T23" fmla="*/ 44 h 44"/>
                            <a:gd name="T24" fmla="*/ 0 w 45"/>
                            <a:gd name="T25" fmla="*/ 40 h 44"/>
                            <a:gd name="T26" fmla="*/ 40 w 45"/>
                            <a:gd name="T27" fmla="*/ 30 h 44"/>
                            <a:gd name="T28" fmla="*/ 45 w 45"/>
                            <a:gd name="T29" fmla="*/ 30 h 4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45" h="44">
                              <a:moveTo>
                                <a:pt x="35" y="0"/>
                              </a:moveTo>
                              <a:lnTo>
                                <a:pt x="45" y="30"/>
                              </a:lnTo>
                              <a:lnTo>
                                <a:pt x="40" y="30"/>
                              </a:lnTo>
                              <a:lnTo>
                                <a:pt x="30" y="0"/>
                              </a:lnTo>
                              <a:lnTo>
                                <a:pt x="35" y="0"/>
                              </a:lnTo>
                              <a:close/>
                              <a:moveTo>
                                <a:pt x="45" y="30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45" y="30"/>
                              </a:lnTo>
                              <a:close/>
                              <a:moveTo>
                                <a:pt x="45" y="30"/>
                              </a:moveTo>
                              <a:lnTo>
                                <a:pt x="40" y="35"/>
                              </a:lnTo>
                              <a:lnTo>
                                <a:pt x="5" y="44"/>
                              </a:lnTo>
                              <a:lnTo>
                                <a:pt x="0" y="40"/>
                              </a:lnTo>
                              <a:lnTo>
                                <a:pt x="40" y="30"/>
                              </a:lnTo>
                              <a:lnTo>
                                <a:pt x="45" y="3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5" name="Freeform 26"/>
                      <wps:cNvSpPr>
                        <a:spLocks noEditPoints="1"/>
                      </wps:cNvSpPr>
                      <wps:spPr bwMode="auto">
                        <a:xfrm>
                          <a:off x="41275" y="315595"/>
                          <a:ext cx="38100" cy="21590"/>
                        </a:xfrm>
                        <a:custGeom>
                          <a:avLst/>
                          <a:gdLst>
                            <a:gd name="T0" fmla="*/ 60 w 60"/>
                            <a:gd name="T1" fmla="*/ 0 h 34"/>
                            <a:gd name="T2" fmla="*/ 40 w 60"/>
                            <a:gd name="T3" fmla="*/ 29 h 34"/>
                            <a:gd name="T4" fmla="*/ 35 w 60"/>
                            <a:gd name="T5" fmla="*/ 29 h 34"/>
                            <a:gd name="T6" fmla="*/ 55 w 60"/>
                            <a:gd name="T7" fmla="*/ 0 h 34"/>
                            <a:gd name="T8" fmla="*/ 60 w 60"/>
                            <a:gd name="T9" fmla="*/ 0 h 34"/>
                            <a:gd name="T10" fmla="*/ 40 w 60"/>
                            <a:gd name="T11" fmla="*/ 29 h 34"/>
                            <a:gd name="T12" fmla="*/ 40 w 60"/>
                            <a:gd name="T13" fmla="*/ 34 h 34"/>
                            <a:gd name="T14" fmla="*/ 40 w 60"/>
                            <a:gd name="T15" fmla="*/ 34 h 34"/>
                            <a:gd name="T16" fmla="*/ 40 w 60"/>
                            <a:gd name="T17" fmla="*/ 29 h 34"/>
                            <a:gd name="T18" fmla="*/ 40 w 60"/>
                            <a:gd name="T19" fmla="*/ 29 h 34"/>
                            <a:gd name="T20" fmla="*/ 40 w 60"/>
                            <a:gd name="T21" fmla="*/ 34 h 34"/>
                            <a:gd name="T22" fmla="*/ 0 w 60"/>
                            <a:gd name="T23" fmla="*/ 19 h 34"/>
                            <a:gd name="T24" fmla="*/ 0 w 60"/>
                            <a:gd name="T25" fmla="*/ 15 h 34"/>
                            <a:gd name="T26" fmla="*/ 40 w 60"/>
                            <a:gd name="T27" fmla="*/ 29 h 34"/>
                            <a:gd name="T28" fmla="*/ 40 w 60"/>
                            <a:gd name="T29" fmla="*/ 29 h 3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60" h="34">
                              <a:moveTo>
                                <a:pt x="60" y="0"/>
                              </a:moveTo>
                              <a:lnTo>
                                <a:pt x="40" y="29"/>
                              </a:lnTo>
                              <a:lnTo>
                                <a:pt x="35" y="29"/>
                              </a:lnTo>
                              <a:lnTo>
                                <a:pt x="55" y="0"/>
                              </a:lnTo>
                              <a:lnTo>
                                <a:pt x="60" y="0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40" y="34"/>
                              </a:lnTo>
                              <a:lnTo>
                                <a:pt x="40" y="29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40" y="34"/>
                              </a:lnTo>
                              <a:lnTo>
                                <a:pt x="0" y="19"/>
                              </a:lnTo>
                              <a:lnTo>
                                <a:pt x="0" y="15"/>
                              </a:lnTo>
                              <a:lnTo>
                                <a:pt x="40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6" name="Freeform 27"/>
                      <wps:cNvSpPr>
                        <a:spLocks noEditPoints="1"/>
                      </wps:cNvSpPr>
                      <wps:spPr bwMode="auto">
                        <a:xfrm>
                          <a:off x="47625" y="327660"/>
                          <a:ext cx="38100" cy="22225"/>
                        </a:xfrm>
                        <a:custGeom>
                          <a:avLst/>
                          <a:gdLst>
                            <a:gd name="T0" fmla="*/ 60 w 60"/>
                            <a:gd name="T1" fmla="*/ 0 h 35"/>
                            <a:gd name="T2" fmla="*/ 45 w 60"/>
                            <a:gd name="T3" fmla="*/ 30 h 35"/>
                            <a:gd name="T4" fmla="*/ 40 w 60"/>
                            <a:gd name="T5" fmla="*/ 30 h 35"/>
                            <a:gd name="T6" fmla="*/ 55 w 60"/>
                            <a:gd name="T7" fmla="*/ 0 h 35"/>
                            <a:gd name="T8" fmla="*/ 60 w 60"/>
                            <a:gd name="T9" fmla="*/ 0 h 35"/>
                            <a:gd name="T10" fmla="*/ 45 w 60"/>
                            <a:gd name="T11" fmla="*/ 30 h 35"/>
                            <a:gd name="T12" fmla="*/ 45 w 60"/>
                            <a:gd name="T13" fmla="*/ 35 h 35"/>
                            <a:gd name="T14" fmla="*/ 45 w 60"/>
                            <a:gd name="T15" fmla="*/ 35 h 35"/>
                            <a:gd name="T16" fmla="*/ 45 w 60"/>
                            <a:gd name="T17" fmla="*/ 30 h 35"/>
                            <a:gd name="T18" fmla="*/ 45 w 60"/>
                            <a:gd name="T19" fmla="*/ 30 h 35"/>
                            <a:gd name="T20" fmla="*/ 45 w 60"/>
                            <a:gd name="T21" fmla="*/ 35 h 35"/>
                            <a:gd name="T22" fmla="*/ 0 w 60"/>
                            <a:gd name="T23" fmla="*/ 25 h 35"/>
                            <a:gd name="T24" fmla="*/ 0 w 60"/>
                            <a:gd name="T25" fmla="*/ 20 h 35"/>
                            <a:gd name="T26" fmla="*/ 45 w 60"/>
                            <a:gd name="T27" fmla="*/ 30 h 35"/>
                            <a:gd name="T28" fmla="*/ 45 w 60"/>
                            <a:gd name="T29" fmla="*/ 30 h 3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60" h="35">
                              <a:moveTo>
                                <a:pt x="60" y="0"/>
                              </a:moveTo>
                              <a:lnTo>
                                <a:pt x="45" y="30"/>
                              </a:lnTo>
                              <a:lnTo>
                                <a:pt x="40" y="30"/>
                              </a:lnTo>
                              <a:lnTo>
                                <a:pt x="55" y="0"/>
                              </a:lnTo>
                              <a:lnTo>
                                <a:pt x="60" y="0"/>
                              </a:lnTo>
                              <a:close/>
                              <a:moveTo>
                                <a:pt x="45" y="30"/>
                              </a:moveTo>
                              <a:lnTo>
                                <a:pt x="45" y="35"/>
                              </a:lnTo>
                              <a:lnTo>
                                <a:pt x="45" y="30"/>
                              </a:lnTo>
                              <a:close/>
                              <a:moveTo>
                                <a:pt x="45" y="30"/>
                              </a:moveTo>
                              <a:lnTo>
                                <a:pt x="45" y="35"/>
                              </a:lnTo>
                              <a:lnTo>
                                <a:pt x="0" y="25"/>
                              </a:lnTo>
                              <a:lnTo>
                                <a:pt x="0" y="20"/>
                              </a:lnTo>
                              <a:lnTo>
                                <a:pt x="45" y="3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7" name="Freeform 28"/>
                      <wps:cNvSpPr>
                        <a:spLocks noEditPoints="1"/>
                      </wps:cNvSpPr>
                      <wps:spPr bwMode="auto">
                        <a:xfrm>
                          <a:off x="57150" y="337185"/>
                          <a:ext cx="34925" cy="22225"/>
                        </a:xfrm>
                        <a:custGeom>
                          <a:avLst/>
                          <a:gdLst>
                            <a:gd name="T0" fmla="*/ 55 w 55"/>
                            <a:gd name="T1" fmla="*/ 5 h 35"/>
                            <a:gd name="T2" fmla="*/ 45 w 55"/>
                            <a:gd name="T3" fmla="*/ 35 h 35"/>
                            <a:gd name="T4" fmla="*/ 40 w 55"/>
                            <a:gd name="T5" fmla="*/ 35 h 35"/>
                            <a:gd name="T6" fmla="*/ 50 w 55"/>
                            <a:gd name="T7" fmla="*/ 0 h 35"/>
                            <a:gd name="T8" fmla="*/ 55 w 55"/>
                            <a:gd name="T9" fmla="*/ 5 h 35"/>
                            <a:gd name="T10" fmla="*/ 45 w 55"/>
                            <a:gd name="T11" fmla="*/ 35 h 35"/>
                            <a:gd name="T12" fmla="*/ 45 w 55"/>
                            <a:gd name="T13" fmla="*/ 35 h 35"/>
                            <a:gd name="T14" fmla="*/ 45 w 55"/>
                            <a:gd name="T15" fmla="*/ 35 h 35"/>
                            <a:gd name="T16" fmla="*/ 45 w 55"/>
                            <a:gd name="T17" fmla="*/ 35 h 35"/>
                            <a:gd name="T18" fmla="*/ 45 w 55"/>
                            <a:gd name="T19" fmla="*/ 35 h 35"/>
                            <a:gd name="T20" fmla="*/ 45 w 55"/>
                            <a:gd name="T21" fmla="*/ 35 h 35"/>
                            <a:gd name="T22" fmla="*/ 0 w 55"/>
                            <a:gd name="T23" fmla="*/ 30 h 35"/>
                            <a:gd name="T24" fmla="*/ 0 w 55"/>
                            <a:gd name="T25" fmla="*/ 25 h 35"/>
                            <a:gd name="T26" fmla="*/ 45 w 55"/>
                            <a:gd name="T27" fmla="*/ 30 h 35"/>
                            <a:gd name="T28" fmla="*/ 45 w 55"/>
                            <a:gd name="T29" fmla="*/ 35 h 3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55" h="35">
                              <a:moveTo>
                                <a:pt x="55" y="5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50" y="0"/>
                              </a:lnTo>
                              <a:lnTo>
                                <a:pt x="55" y="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35"/>
                              </a:lnTo>
                              <a:lnTo>
                                <a:pt x="0" y="30"/>
                              </a:lnTo>
                              <a:lnTo>
                                <a:pt x="0" y="25"/>
                              </a:lnTo>
                              <a:lnTo>
                                <a:pt x="45" y="30"/>
                              </a:lnTo>
                              <a:lnTo>
                                <a:pt x="4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8" name="Freeform 29"/>
                      <wps:cNvSpPr>
                        <a:spLocks noEditPoints="1"/>
                      </wps:cNvSpPr>
                      <wps:spPr bwMode="auto">
                        <a:xfrm>
                          <a:off x="69850" y="349885"/>
                          <a:ext cx="31750" cy="22225"/>
                        </a:xfrm>
                        <a:custGeom>
                          <a:avLst/>
                          <a:gdLst>
                            <a:gd name="T0" fmla="*/ 50 w 50"/>
                            <a:gd name="T1" fmla="*/ 0 h 35"/>
                            <a:gd name="T2" fmla="*/ 45 w 50"/>
                            <a:gd name="T3" fmla="*/ 35 h 35"/>
                            <a:gd name="T4" fmla="*/ 40 w 50"/>
                            <a:gd name="T5" fmla="*/ 35 h 35"/>
                            <a:gd name="T6" fmla="*/ 45 w 50"/>
                            <a:gd name="T7" fmla="*/ 0 h 35"/>
                            <a:gd name="T8" fmla="*/ 50 w 50"/>
                            <a:gd name="T9" fmla="*/ 0 h 35"/>
                            <a:gd name="T10" fmla="*/ 45 w 50"/>
                            <a:gd name="T11" fmla="*/ 35 h 35"/>
                            <a:gd name="T12" fmla="*/ 45 w 50"/>
                            <a:gd name="T13" fmla="*/ 35 h 35"/>
                            <a:gd name="T14" fmla="*/ 40 w 50"/>
                            <a:gd name="T15" fmla="*/ 35 h 35"/>
                            <a:gd name="T16" fmla="*/ 45 w 50"/>
                            <a:gd name="T17" fmla="*/ 35 h 35"/>
                            <a:gd name="T18" fmla="*/ 45 w 50"/>
                            <a:gd name="T19" fmla="*/ 35 h 35"/>
                            <a:gd name="T20" fmla="*/ 40 w 50"/>
                            <a:gd name="T21" fmla="*/ 35 h 35"/>
                            <a:gd name="T22" fmla="*/ 0 w 50"/>
                            <a:gd name="T23" fmla="*/ 35 h 35"/>
                            <a:gd name="T24" fmla="*/ 0 w 50"/>
                            <a:gd name="T25" fmla="*/ 30 h 35"/>
                            <a:gd name="T26" fmla="*/ 40 w 50"/>
                            <a:gd name="T27" fmla="*/ 30 h 35"/>
                            <a:gd name="T28" fmla="*/ 45 w 50"/>
                            <a:gd name="T29" fmla="*/ 35 h 3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50" h="35">
                              <a:moveTo>
                                <a:pt x="50" y="0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45" y="0"/>
                              </a:lnTo>
                              <a:lnTo>
                                <a:pt x="50" y="0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45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0" y="35"/>
                              </a:lnTo>
                              <a:lnTo>
                                <a:pt x="0" y="35"/>
                              </a:lnTo>
                              <a:lnTo>
                                <a:pt x="0" y="30"/>
                              </a:lnTo>
                              <a:lnTo>
                                <a:pt x="40" y="30"/>
                              </a:lnTo>
                              <a:lnTo>
                                <a:pt x="4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9" name="Freeform 30"/>
                      <wps:cNvSpPr>
                        <a:spLocks noEditPoints="1"/>
                      </wps:cNvSpPr>
                      <wps:spPr bwMode="auto">
                        <a:xfrm>
                          <a:off x="82550" y="359410"/>
                          <a:ext cx="28575" cy="25400"/>
                        </a:xfrm>
                        <a:custGeom>
                          <a:avLst/>
                          <a:gdLst>
                            <a:gd name="T0" fmla="*/ 45 w 45"/>
                            <a:gd name="T1" fmla="*/ 0 h 40"/>
                            <a:gd name="T2" fmla="*/ 45 w 45"/>
                            <a:gd name="T3" fmla="*/ 35 h 40"/>
                            <a:gd name="T4" fmla="*/ 40 w 45"/>
                            <a:gd name="T5" fmla="*/ 35 h 40"/>
                            <a:gd name="T6" fmla="*/ 40 w 45"/>
                            <a:gd name="T7" fmla="*/ 0 h 40"/>
                            <a:gd name="T8" fmla="*/ 45 w 45"/>
                            <a:gd name="T9" fmla="*/ 0 h 40"/>
                            <a:gd name="T10" fmla="*/ 45 w 45"/>
                            <a:gd name="T11" fmla="*/ 35 h 40"/>
                            <a:gd name="T12" fmla="*/ 45 w 45"/>
                            <a:gd name="T13" fmla="*/ 40 h 40"/>
                            <a:gd name="T14" fmla="*/ 40 w 45"/>
                            <a:gd name="T15" fmla="*/ 40 h 40"/>
                            <a:gd name="T16" fmla="*/ 45 w 45"/>
                            <a:gd name="T17" fmla="*/ 35 h 40"/>
                            <a:gd name="T18" fmla="*/ 45 w 45"/>
                            <a:gd name="T19" fmla="*/ 35 h 40"/>
                            <a:gd name="T20" fmla="*/ 40 w 45"/>
                            <a:gd name="T21" fmla="*/ 40 h 40"/>
                            <a:gd name="T22" fmla="*/ 0 w 45"/>
                            <a:gd name="T23" fmla="*/ 35 h 40"/>
                            <a:gd name="T24" fmla="*/ 0 w 45"/>
                            <a:gd name="T25" fmla="*/ 30 h 40"/>
                            <a:gd name="T26" fmla="*/ 40 w 45"/>
                            <a:gd name="T27" fmla="*/ 35 h 40"/>
                            <a:gd name="T28" fmla="*/ 45 w 45"/>
                            <a:gd name="T29" fmla="*/ 35 h 4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45" h="40">
                              <a:moveTo>
                                <a:pt x="45" y="0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40" y="0"/>
                              </a:lnTo>
                              <a:lnTo>
                                <a:pt x="45" y="0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40"/>
                              </a:lnTo>
                              <a:lnTo>
                                <a:pt x="40" y="40"/>
                              </a:lnTo>
                              <a:lnTo>
                                <a:pt x="45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0" y="40"/>
                              </a:lnTo>
                              <a:lnTo>
                                <a:pt x="0" y="35"/>
                              </a:lnTo>
                              <a:lnTo>
                                <a:pt x="0" y="30"/>
                              </a:lnTo>
                              <a:lnTo>
                                <a:pt x="40" y="35"/>
                              </a:lnTo>
                              <a:lnTo>
                                <a:pt x="4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0" name="Freeform 31"/>
                      <wps:cNvSpPr>
                        <a:spLocks noEditPoints="1"/>
                      </wps:cNvSpPr>
                      <wps:spPr bwMode="auto">
                        <a:xfrm>
                          <a:off x="95250" y="368935"/>
                          <a:ext cx="28575" cy="25400"/>
                        </a:xfrm>
                        <a:custGeom>
                          <a:avLst/>
                          <a:gdLst>
                            <a:gd name="T0" fmla="*/ 0 w 45"/>
                            <a:gd name="T1" fmla="*/ 35 h 40"/>
                            <a:gd name="T2" fmla="*/ 40 w 45"/>
                            <a:gd name="T3" fmla="*/ 35 h 40"/>
                            <a:gd name="T4" fmla="*/ 40 w 45"/>
                            <a:gd name="T5" fmla="*/ 40 h 40"/>
                            <a:gd name="T6" fmla="*/ 0 w 45"/>
                            <a:gd name="T7" fmla="*/ 40 h 40"/>
                            <a:gd name="T8" fmla="*/ 0 w 45"/>
                            <a:gd name="T9" fmla="*/ 35 h 40"/>
                            <a:gd name="T10" fmla="*/ 45 w 45"/>
                            <a:gd name="T11" fmla="*/ 35 h 40"/>
                            <a:gd name="T12" fmla="*/ 45 w 45"/>
                            <a:gd name="T13" fmla="*/ 40 h 40"/>
                            <a:gd name="T14" fmla="*/ 40 w 45"/>
                            <a:gd name="T15" fmla="*/ 40 h 40"/>
                            <a:gd name="T16" fmla="*/ 45 w 45"/>
                            <a:gd name="T17" fmla="*/ 35 h 40"/>
                            <a:gd name="T18" fmla="*/ 40 w 45"/>
                            <a:gd name="T19" fmla="*/ 40 h 40"/>
                            <a:gd name="T20" fmla="*/ 40 w 45"/>
                            <a:gd name="T21" fmla="*/ 35 h 40"/>
                            <a:gd name="T22" fmla="*/ 40 w 45"/>
                            <a:gd name="T23" fmla="*/ 0 h 40"/>
                            <a:gd name="T24" fmla="*/ 45 w 45"/>
                            <a:gd name="T25" fmla="*/ 0 h 40"/>
                            <a:gd name="T26" fmla="*/ 45 w 45"/>
                            <a:gd name="T27" fmla="*/ 35 h 40"/>
                            <a:gd name="T28" fmla="*/ 40 w 45"/>
                            <a:gd name="T29" fmla="*/ 40 h 4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45" h="40">
                              <a:moveTo>
                                <a:pt x="0" y="35"/>
                              </a:moveTo>
                              <a:lnTo>
                                <a:pt x="40" y="35"/>
                              </a:lnTo>
                              <a:lnTo>
                                <a:pt x="40" y="40"/>
                              </a:lnTo>
                              <a:lnTo>
                                <a:pt x="0" y="40"/>
                              </a:lnTo>
                              <a:lnTo>
                                <a:pt x="0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40"/>
                              </a:lnTo>
                              <a:lnTo>
                                <a:pt x="40" y="40"/>
                              </a:lnTo>
                              <a:lnTo>
                                <a:pt x="45" y="35"/>
                              </a:lnTo>
                              <a:close/>
                              <a:moveTo>
                                <a:pt x="40" y="40"/>
                              </a:moveTo>
                              <a:lnTo>
                                <a:pt x="40" y="35"/>
                              </a:lnTo>
                              <a:lnTo>
                                <a:pt x="40" y="0"/>
                              </a:lnTo>
                              <a:lnTo>
                                <a:pt x="45" y="0"/>
                              </a:lnTo>
                              <a:lnTo>
                                <a:pt x="45" y="35"/>
                              </a:lnTo>
                              <a:lnTo>
                                <a:pt x="40" y="4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1" name="Freeform 32"/>
                      <wps:cNvSpPr>
                        <a:spLocks noEditPoints="1"/>
                      </wps:cNvSpPr>
                      <wps:spPr bwMode="auto">
                        <a:xfrm>
                          <a:off x="123825" y="384810"/>
                          <a:ext cx="28575" cy="31750"/>
                        </a:xfrm>
                        <a:custGeom>
                          <a:avLst/>
                          <a:gdLst>
                            <a:gd name="T0" fmla="*/ 40 w 45"/>
                            <a:gd name="T1" fmla="*/ 0 h 50"/>
                            <a:gd name="T2" fmla="*/ 45 w 45"/>
                            <a:gd name="T3" fmla="*/ 35 h 50"/>
                            <a:gd name="T4" fmla="*/ 40 w 45"/>
                            <a:gd name="T5" fmla="*/ 35 h 50"/>
                            <a:gd name="T6" fmla="*/ 35 w 45"/>
                            <a:gd name="T7" fmla="*/ 5 h 50"/>
                            <a:gd name="T8" fmla="*/ 40 w 45"/>
                            <a:gd name="T9" fmla="*/ 0 h 50"/>
                            <a:gd name="T10" fmla="*/ 45 w 45"/>
                            <a:gd name="T11" fmla="*/ 35 h 50"/>
                            <a:gd name="T12" fmla="*/ 45 w 45"/>
                            <a:gd name="T13" fmla="*/ 40 h 50"/>
                            <a:gd name="T14" fmla="*/ 45 w 45"/>
                            <a:gd name="T15" fmla="*/ 40 h 50"/>
                            <a:gd name="T16" fmla="*/ 45 w 45"/>
                            <a:gd name="T17" fmla="*/ 35 h 50"/>
                            <a:gd name="T18" fmla="*/ 45 w 45"/>
                            <a:gd name="T19" fmla="*/ 35 h 50"/>
                            <a:gd name="T20" fmla="*/ 45 w 45"/>
                            <a:gd name="T21" fmla="*/ 40 h 50"/>
                            <a:gd name="T22" fmla="*/ 0 w 45"/>
                            <a:gd name="T23" fmla="*/ 50 h 50"/>
                            <a:gd name="T24" fmla="*/ 0 w 45"/>
                            <a:gd name="T25" fmla="*/ 45 h 50"/>
                            <a:gd name="T26" fmla="*/ 40 w 45"/>
                            <a:gd name="T27" fmla="*/ 35 h 50"/>
                            <a:gd name="T28" fmla="*/ 45 w 45"/>
                            <a:gd name="T29" fmla="*/ 35 h 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45" h="50">
                              <a:moveTo>
                                <a:pt x="40" y="0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35" y="5"/>
                              </a:lnTo>
                              <a:lnTo>
                                <a:pt x="40" y="0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40"/>
                              </a:lnTo>
                              <a:lnTo>
                                <a:pt x="45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40"/>
                              </a:lnTo>
                              <a:lnTo>
                                <a:pt x="0" y="50"/>
                              </a:lnTo>
                              <a:lnTo>
                                <a:pt x="0" y="45"/>
                              </a:lnTo>
                              <a:lnTo>
                                <a:pt x="40" y="35"/>
                              </a:lnTo>
                              <a:lnTo>
                                <a:pt x="4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" name="Freeform 33"/>
                      <wps:cNvSpPr>
                        <a:spLocks noEditPoints="1"/>
                      </wps:cNvSpPr>
                      <wps:spPr bwMode="auto">
                        <a:xfrm>
                          <a:off x="107950" y="378460"/>
                          <a:ext cx="28575" cy="28575"/>
                        </a:xfrm>
                        <a:custGeom>
                          <a:avLst/>
                          <a:gdLst>
                            <a:gd name="T0" fmla="*/ 45 w 45"/>
                            <a:gd name="T1" fmla="*/ 0 h 45"/>
                            <a:gd name="T2" fmla="*/ 45 w 45"/>
                            <a:gd name="T3" fmla="*/ 35 h 45"/>
                            <a:gd name="T4" fmla="*/ 40 w 45"/>
                            <a:gd name="T5" fmla="*/ 35 h 45"/>
                            <a:gd name="T6" fmla="*/ 40 w 45"/>
                            <a:gd name="T7" fmla="*/ 0 h 45"/>
                            <a:gd name="T8" fmla="*/ 45 w 45"/>
                            <a:gd name="T9" fmla="*/ 0 h 45"/>
                            <a:gd name="T10" fmla="*/ 45 w 45"/>
                            <a:gd name="T11" fmla="*/ 35 h 45"/>
                            <a:gd name="T12" fmla="*/ 45 w 45"/>
                            <a:gd name="T13" fmla="*/ 35 h 45"/>
                            <a:gd name="T14" fmla="*/ 45 w 45"/>
                            <a:gd name="T15" fmla="*/ 35 h 45"/>
                            <a:gd name="T16" fmla="*/ 45 w 45"/>
                            <a:gd name="T17" fmla="*/ 35 h 45"/>
                            <a:gd name="T18" fmla="*/ 45 w 45"/>
                            <a:gd name="T19" fmla="*/ 35 h 45"/>
                            <a:gd name="T20" fmla="*/ 45 w 45"/>
                            <a:gd name="T21" fmla="*/ 35 h 45"/>
                            <a:gd name="T22" fmla="*/ 5 w 45"/>
                            <a:gd name="T23" fmla="*/ 45 h 45"/>
                            <a:gd name="T24" fmla="*/ 0 w 45"/>
                            <a:gd name="T25" fmla="*/ 40 h 45"/>
                            <a:gd name="T26" fmla="*/ 45 w 45"/>
                            <a:gd name="T27" fmla="*/ 30 h 45"/>
                            <a:gd name="T28" fmla="*/ 45 w 45"/>
                            <a:gd name="T29" fmla="*/ 35 h 4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45" h="45">
                              <a:moveTo>
                                <a:pt x="45" y="0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40" y="0"/>
                              </a:lnTo>
                              <a:lnTo>
                                <a:pt x="45" y="0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35"/>
                              </a:lnTo>
                              <a:lnTo>
                                <a:pt x="5" y="45"/>
                              </a:lnTo>
                              <a:lnTo>
                                <a:pt x="0" y="40"/>
                              </a:lnTo>
                              <a:lnTo>
                                <a:pt x="45" y="30"/>
                              </a:lnTo>
                              <a:lnTo>
                                <a:pt x="4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3" name="Freeform 34"/>
                      <wps:cNvSpPr>
                        <a:spLocks noEditPoints="1"/>
                      </wps:cNvSpPr>
                      <wps:spPr bwMode="auto">
                        <a:xfrm>
                          <a:off x="31750" y="290195"/>
                          <a:ext cx="41275" cy="31750"/>
                        </a:xfrm>
                        <a:custGeom>
                          <a:avLst/>
                          <a:gdLst>
                            <a:gd name="T0" fmla="*/ 65 w 65"/>
                            <a:gd name="T1" fmla="*/ 20 h 50"/>
                            <a:gd name="T2" fmla="*/ 65 w 65"/>
                            <a:gd name="T3" fmla="*/ 20 h 50"/>
                            <a:gd name="T4" fmla="*/ 65 w 65"/>
                            <a:gd name="T5" fmla="*/ 20 h 50"/>
                            <a:gd name="T6" fmla="*/ 65 w 65"/>
                            <a:gd name="T7" fmla="*/ 20 h 50"/>
                            <a:gd name="T8" fmla="*/ 65 w 65"/>
                            <a:gd name="T9" fmla="*/ 20 h 50"/>
                            <a:gd name="T10" fmla="*/ 65 w 65"/>
                            <a:gd name="T11" fmla="*/ 20 h 50"/>
                            <a:gd name="T12" fmla="*/ 45 w 65"/>
                            <a:gd name="T13" fmla="*/ 50 h 50"/>
                            <a:gd name="T14" fmla="*/ 40 w 65"/>
                            <a:gd name="T15" fmla="*/ 50 h 50"/>
                            <a:gd name="T16" fmla="*/ 60 w 65"/>
                            <a:gd name="T17" fmla="*/ 20 h 50"/>
                            <a:gd name="T18" fmla="*/ 65 w 65"/>
                            <a:gd name="T19" fmla="*/ 20 h 50"/>
                            <a:gd name="T20" fmla="*/ 45 w 65"/>
                            <a:gd name="T21" fmla="*/ 50 h 50"/>
                            <a:gd name="T22" fmla="*/ 45 w 65"/>
                            <a:gd name="T23" fmla="*/ 50 h 50"/>
                            <a:gd name="T24" fmla="*/ 40 w 65"/>
                            <a:gd name="T25" fmla="*/ 50 h 50"/>
                            <a:gd name="T26" fmla="*/ 45 w 65"/>
                            <a:gd name="T27" fmla="*/ 50 h 50"/>
                            <a:gd name="T28" fmla="*/ 45 w 65"/>
                            <a:gd name="T29" fmla="*/ 50 h 50"/>
                            <a:gd name="T30" fmla="*/ 40 w 65"/>
                            <a:gd name="T31" fmla="*/ 50 h 50"/>
                            <a:gd name="T32" fmla="*/ 5 w 65"/>
                            <a:gd name="T33" fmla="*/ 35 h 50"/>
                            <a:gd name="T34" fmla="*/ 5 w 65"/>
                            <a:gd name="T35" fmla="*/ 30 h 50"/>
                            <a:gd name="T36" fmla="*/ 45 w 65"/>
                            <a:gd name="T37" fmla="*/ 45 h 50"/>
                            <a:gd name="T38" fmla="*/ 45 w 65"/>
                            <a:gd name="T39" fmla="*/ 50 h 50"/>
                            <a:gd name="T40" fmla="*/ 5 w 65"/>
                            <a:gd name="T41" fmla="*/ 35 h 50"/>
                            <a:gd name="T42" fmla="*/ 0 w 65"/>
                            <a:gd name="T43" fmla="*/ 35 h 50"/>
                            <a:gd name="T44" fmla="*/ 5 w 65"/>
                            <a:gd name="T45" fmla="*/ 35 h 50"/>
                            <a:gd name="T46" fmla="*/ 5 w 65"/>
                            <a:gd name="T47" fmla="*/ 35 h 50"/>
                            <a:gd name="T48" fmla="*/ 5 w 65"/>
                            <a:gd name="T49" fmla="*/ 35 h 50"/>
                            <a:gd name="T50" fmla="*/ 5 w 65"/>
                            <a:gd name="T51" fmla="*/ 35 h 50"/>
                            <a:gd name="T52" fmla="*/ 25 w 65"/>
                            <a:gd name="T53" fmla="*/ 5 h 50"/>
                            <a:gd name="T54" fmla="*/ 30 w 65"/>
                            <a:gd name="T55" fmla="*/ 5 h 50"/>
                            <a:gd name="T56" fmla="*/ 5 w 65"/>
                            <a:gd name="T57" fmla="*/ 35 h 50"/>
                            <a:gd name="T58" fmla="*/ 5 w 65"/>
                            <a:gd name="T59" fmla="*/ 35 h 50"/>
                            <a:gd name="T60" fmla="*/ 25 w 65"/>
                            <a:gd name="T61" fmla="*/ 5 h 50"/>
                            <a:gd name="T62" fmla="*/ 25 w 65"/>
                            <a:gd name="T63" fmla="*/ 0 h 50"/>
                            <a:gd name="T64" fmla="*/ 25 w 65"/>
                            <a:gd name="T65" fmla="*/ 0 h 50"/>
                            <a:gd name="T66" fmla="*/ 25 w 65"/>
                            <a:gd name="T67" fmla="*/ 5 h 50"/>
                            <a:gd name="T68" fmla="*/ 25 w 65"/>
                            <a:gd name="T69" fmla="*/ 5 h 50"/>
                            <a:gd name="T70" fmla="*/ 25 w 65"/>
                            <a:gd name="T71" fmla="*/ 0 h 50"/>
                            <a:gd name="T72" fmla="*/ 65 w 65"/>
                            <a:gd name="T73" fmla="*/ 20 h 50"/>
                            <a:gd name="T74" fmla="*/ 60 w 65"/>
                            <a:gd name="T75" fmla="*/ 20 h 50"/>
                            <a:gd name="T76" fmla="*/ 25 w 65"/>
                            <a:gd name="T77" fmla="*/ 5 h 50"/>
                            <a:gd name="T78" fmla="*/ 25 w 65"/>
                            <a:gd name="T79" fmla="*/ 5 h 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65" h="50">
                              <a:moveTo>
                                <a:pt x="65" y="20"/>
                              </a:moveTo>
                              <a:lnTo>
                                <a:pt x="65" y="20"/>
                              </a:lnTo>
                              <a:close/>
                              <a:moveTo>
                                <a:pt x="65" y="20"/>
                              </a:moveTo>
                              <a:lnTo>
                                <a:pt x="65" y="20"/>
                              </a:lnTo>
                              <a:lnTo>
                                <a:pt x="45" y="50"/>
                              </a:lnTo>
                              <a:lnTo>
                                <a:pt x="40" y="50"/>
                              </a:lnTo>
                              <a:lnTo>
                                <a:pt x="60" y="20"/>
                              </a:lnTo>
                              <a:lnTo>
                                <a:pt x="65" y="20"/>
                              </a:lnTo>
                              <a:close/>
                              <a:moveTo>
                                <a:pt x="45" y="50"/>
                              </a:moveTo>
                              <a:lnTo>
                                <a:pt x="45" y="50"/>
                              </a:lnTo>
                              <a:lnTo>
                                <a:pt x="40" y="50"/>
                              </a:lnTo>
                              <a:lnTo>
                                <a:pt x="45" y="50"/>
                              </a:lnTo>
                              <a:close/>
                              <a:moveTo>
                                <a:pt x="45" y="50"/>
                              </a:moveTo>
                              <a:lnTo>
                                <a:pt x="40" y="50"/>
                              </a:lnTo>
                              <a:lnTo>
                                <a:pt x="5" y="35"/>
                              </a:lnTo>
                              <a:lnTo>
                                <a:pt x="5" y="30"/>
                              </a:lnTo>
                              <a:lnTo>
                                <a:pt x="45" y="45"/>
                              </a:lnTo>
                              <a:lnTo>
                                <a:pt x="45" y="50"/>
                              </a:lnTo>
                              <a:close/>
                              <a:moveTo>
                                <a:pt x="5" y="35"/>
                              </a:moveTo>
                              <a:lnTo>
                                <a:pt x="0" y="35"/>
                              </a:lnTo>
                              <a:lnTo>
                                <a:pt x="5" y="35"/>
                              </a:lnTo>
                              <a:close/>
                              <a:moveTo>
                                <a:pt x="5" y="35"/>
                              </a:moveTo>
                              <a:lnTo>
                                <a:pt x="5" y="35"/>
                              </a:lnTo>
                              <a:lnTo>
                                <a:pt x="25" y="5"/>
                              </a:lnTo>
                              <a:lnTo>
                                <a:pt x="30" y="5"/>
                              </a:lnTo>
                              <a:lnTo>
                                <a:pt x="5" y="35"/>
                              </a:lnTo>
                              <a:close/>
                              <a:moveTo>
                                <a:pt x="25" y="5"/>
                              </a:moveTo>
                              <a:lnTo>
                                <a:pt x="25" y="0"/>
                              </a:lnTo>
                              <a:lnTo>
                                <a:pt x="25" y="5"/>
                              </a:lnTo>
                              <a:close/>
                              <a:moveTo>
                                <a:pt x="25" y="5"/>
                              </a:moveTo>
                              <a:lnTo>
                                <a:pt x="25" y="0"/>
                              </a:lnTo>
                              <a:lnTo>
                                <a:pt x="65" y="20"/>
                              </a:lnTo>
                              <a:lnTo>
                                <a:pt x="60" y="20"/>
                              </a:lnTo>
                              <a:lnTo>
                                <a:pt x="25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4" name="Freeform 35"/>
                      <wps:cNvSpPr>
                        <a:spLocks/>
                      </wps:cNvSpPr>
                      <wps:spPr bwMode="auto">
                        <a:xfrm>
                          <a:off x="254000" y="312420"/>
                          <a:ext cx="180975" cy="132080"/>
                        </a:xfrm>
                        <a:custGeom>
                          <a:avLst/>
                          <a:gdLst>
                            <a:gd name="T0" fmla="*/ 0 w 285"/>
                            <a:gd name="T1" fmla="*/ 203 h 208"/>
                            <a:gd name="T2" fmla="*/ 25 w 285"/>
                            <a:gd name="T3" fmla="*/ 198 h 208"/>
                            <a:gd name="T4" fmla="*/ 45 w 285"/>
                            <a:gd name="T5" fmla="*/ 193 h 208"/>
                            <a:gd name="T6" fmla="*/ 70 w 285"/>
                            <a:gd name="T7" fmla="*/ 183 h 208"/>
                            <a:gd name="T8" fmla="*/ 95 w 285"/>
                            <a:gd name="T9" fmla="*/ 178 h 208"/>
                            <a:gd name="T10" fmla="*/ 115 w 285"/>
                            <a:gd name="T11" fmla="*/ 169 h 208"/>
                            <a:gd name="T12" fmla="*/ 135 w 285"/>
                            <a:gd name="T13" fmla="*/ 159 h 208"/>
                            <a:gd name="T14" fmla="*/ 155 w 285"/>
                            <a:gd name="T15" fmla="*/ 144 h 208"/>
                            <a:gd name="T16" fmla="*/ 175 w 285"/>
                            <a:gd name="T17" fmla="*/ 134 h 208"/>
                            <a:gd name="T18" fmla="*/ 195 w 285"/>
                            <a:gd name="T19" fmla="*/ 119 h 208"/>
                            <a:gd name="T20" fmla="*/ 210 w 285"/>
                            <a:gd name="T21" fmla="*/ 104 h 208"/>
                            <a:gd name="T22" fmla="*/ 225 w 285"/>
                            <a:gd name="T23" fmla="*/ 89 h 208"/>
                            <a:gd name="T24" fmla="*/ 240 w 285"/>
                            <a:gd name="T25" fmla="*/ 69 h 208"/>
                            <a:gd name="T26" fmla="*/ 250 w 285"/>
                            <a:gd name="T27" fmla="*/ 54 h 208"/>
                            <a:gd name="T28" fmla="*/ 265 w 285"/>
                            <a:gd name="T29" fmla="*/ 34 h 208"/>
                            <a:gd name="T30" fmla="*/ 270 w 285"/>
                            <a:gd name="T31" fmla="*/ 15 h 208"/>
                            <a:gd name="T32" fmla="*/ 280 w 285"/>
                            <a:gd name="T33" fmla="*/ 0 h 208"/>
                            <a:gd name="T34" fmla="*/ 280 w 285"/>
                            <a:gd name="T35" fmla="*/ 10 h 208"/>
                            <a:gd name="T36" fmla="*/ 270 w 285"/>
                            <a:gd name="T37" fmla="*/ 29 h 208"/>
                            <a:gd name="T38" fmla="*/ 260 w 285"/>
                            <a:gd name="T39" fmla="*/ 49 h 208"/>
                            <a:gd name="T40" fmla="*/ 250 w 285"/>
                            <a:gd name="T41" fmla="*/ 64 h 208"/>
                            <a:gd name="T42" fmla="*/ 235 w 285"/>
                            <a:gd name="T43" fmla="*/ 84 h 208"/>
                            <a:gd name="T44" fmla="*/ 220 w 285"/>
                            <a:gd name="T45" fmla="*/ 99 h 208"/>
                            <a:gd name="T46" fmla="*/ 205 w 285"/>
                            <a:gd name="T47" fmla="*/ 114 h 208"/>
                            <a:gd name="T48" fmla="*/ 190 w 285"/>
                            <a:gd name="T49" fmla="*/ 129 h 208"/>
                            <a:gd name="T50" fmla="*/ 170 w 285"/>
                            <a:gd name="T51" fmla="*/ 144 h 208"/>
                            <a:gd name="T52" fmla="*/ 150 w 285"/>
                            <a:gd name="T53" fmla="*/ 154 h 208"/>
                            <a:gd name="T54" fmla="*/ 130 w 285"/>
                            <a:gd name="T55" fmla="*/ 169 h 208"/>
                            <a:gd name="T56" fmla="*/ 105 w 285"/>
                            <a:gd name="T57" fmla="*/ 178 h 208"/>
                            <a:gd name="T58" fmla="*/ 85 w 285"/>
                            <a:gd name="T59" fmla="*/ 188 h 208"/>
                            <a:gd name="T60" fmla="*/ 60 w 285"/>
                            <a:gd name="T61" fmla="*/ 193 h 208"/>
                            <a:gd name="T62" fmla="*/ 35 w 285"/>
                            <a:gd name="T63" fmla="*/ 198 h 208"/>
                            <a:gd name="T64" fmla="*/ 10 w 285"/>
                            <a:gd name="T65" fmla="*/ 203 h 20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</a:cxnLst>
                          <a:rect l="0" t="0" r="r" b="b"/>
                          <a:pathLst>
                            <a:path w="285" h="208">
                              <a:moveTo>
                                <a:pt x="0" y="208"/>
                              </a:moveTo>
                              <a:lnTo>
                                <a:pt x="0" y="203"/>
                              </a:lnTo>
                              <a:lnTo>
                                <a:pt x="10" y="198"/>
                              </a:lnTo>
                              <a:lnTo>
                                <a:pt x="25" y="198"/>
                              </a:lnTo>
                              <a:lnTo>
                                <a:pt x="35" y="193"/>
                              </a:lnTo>
                              <a:lnTo>
                                <a:pt x="45" y="193"/>
                              </a:lnTo>
                              <a:lnTo>
                                <a:pt x="60" y="188"/>
                              </a:lnTo>
                              <a:lnTo>
                                <a:pt x="70" y="183"/>
                              </a:lnTo>
                              <a:lnTo>
                                <a:pt x="85" y="183"/>
                              </a:lnTo>
                              <a:lnTo>
                                <a:pt x="95" y="178"/>
                              </a:lnTo>
                              <a:lnTo>
                                <a:pt x="105" y="173"/>
                              </a:lnTo>
                              <a:lnTo>
                                <a:pt x="115" y="169"/>
                              </a:lnTo>
                              <a:lnTo>
                                <a:pt x="125" y="164"/>
                              </a:lnTo>
                              <a:lnTo>
                                <a:pt x="135" y="159"/>
                              </a:lnTo>
                              <a:lnTo>
                                <a:pt x="145" y="154"/>
                              </a:lnTo>
                              <a:lnTo>
                                <a:pt x="155" y="144"/>
                              </a:lnTo>
                              <a:lnTo>
                                <a:pt x="165" y="139"/>
                              </a:lnTo>
                              <a:lnTo>
                                <a:pt x="175" y="134"/>
                              </a:lnTo>
                              <a:lnTo>
                                <a:pt x="185" y="124"/>
                              </a:lnTo>
                              <a:lnTo>
                                <a:pt x="195" y="119"/>
                              </a:lnTo>
                              <a:lnTo>
                                <a:pt x="200" y="109"/>
                              </a:lnTo>
                              <a:lnTo>
                                <a:pt x="210" y="104"/>
                              </a:lnTo>
                              <a:lnTo>
                                <a:pt x="220" y="94"/>
                              </a:lnTo>
                              <a:lnTo>
                                <a:pt x="225" y="89"/>
                              </a:lnTo>
                              <a:lnTo>
                                <a:pt x="235" y="79"/>
                              </a:lnTo>
                              <a:lnTo>
                                <a:pt x="240" y="69"/>
                              </a:lnTo>
                              <a:lnTo>
                                <a:pt x="245" y="64"/>
                              </a:lnTo>
                              <a:lnTo>
                                <a:pt x="250" y="54"/>
                              </a:lnTo>
                              <a:lnTo>
                                <a:pt x="260" y="44"/>
                              </a:lnTo>
                              <a:lnTo>
                                <a:pt x="265" y="34"/>
                              </a:lnTo>
                              <a:lnTo>
                                <a:pt x="270" y="24"/>
                              </a:lnTo>
                              <a:lnTo>
                                <a:pt x="270" y="15"/>
                              </a:lnTo>
                              <a:lnTo>
                                <a:pt x="275" y="5"/>
                              </a:lnTo>
                              <a:lnTo>
                                <a:pt x="280" y="0"/>
                              </a:lnTo>
                              <a:lnTo>
                                <a:pt x="285" y="0"/>
                              </a:lnTo>
                              <a:lnTo>
                                <a:pt x="280" y="10"/>
                              </a:lnTo>
                              <a:lnTo>
                                <a:pt x="275" y="20"/>
                              </a:lnTo>
                              <a:lnTo>
                                <a:pt x="270" y="29"/>
                              </a:lnTo>
                              <a:lnTo>
                                <a:pt x="265" y="39"/>
                              </a:lnTo>
                              <a:lnTo>
                                <a:pt x="260" y="49"/>
                              </a:lnTo>
                              <a:lnTo>
                                <a:pt x="255" y="54"/>
                              </a:lnTo>
                              <a:lnTo>
                                <a:pt x="250" y="64"/>
                              </a:lnTo>
                              <a:lnTo>
                                <a:pt x="245" y="74"/>
                              </a:lnTo>
                              <a:lnTo>
                                <a:pt x="235" y="84"/>
                              </a:lnTo>
                              <a:lnTo>
                                <a:pt x="230" y="89"/>
                              </a:lnTo>
                              <a:lnTo>
                                <a:pt x="220" y="99"/>
                              </a:lnTo>
                              <a:lnTo>
                                <a:pt x="215" y="109"/>
                              </a:lnTo>
                              <a:lnTo>
                                <a:pt x="205" y="114"/>
                              </a:lnTo>
                              <a:lnTo>
                                <a:pt x="195" y="124"/>
                              </a:lnTo>
                              <a:lnTo>
                                <a:pt x="190" y="129"/>
                              </a:lnTo>
                              <a:lnTo>
                                <a:pt x="180" y="134"/>
                              </a:lnTo>
                              <a:lnTo>
                                <a:pt x="170" y="144"/>
                              </a:lnTo>
                              <a:lnTo>
                                <a:pt x="160" y="149"/>
                              </a:lnTo>
                              <a:lnTo>
                                <a:pt x="150" y="154"/>
                              </a:lnTo>
                              <a:lnTo>
                                <a:pt x="140" y="164"/>
                              </a:lnTo>
                              <a:lnTo>
                                <a:pt x="130" y="169"/>
                              </a:lnTo>
                              <a:lnTo>
                                <a:pt x="120" y="173"/>
                              </a:lnTo>
                              <a:lnTo>
                                <a:pt x="105" y="178"/>
                              </a:lnTo>
                              <a:lnTo>
                                <a:pt x="95" y="183"/>
                              </a:lnTo>
                              <a:lnTo>
                                <a:pt x="85" y="188"/>
                              </a:lnTo>
                              <a:lnTo>
                                <a:pt x="75" y="188"/>
                              </a:lnTo>
                              <a:lnTo>
                                <a:pt x="60" y="193"/>
                              </a:lnTo>
                              <a:lnTo>
                                <a:pt x="50" y="198"/>
                              </a:lnTo>
                              <a:lnTo>
                                <a:pt x="35" y="198"/>
                              </a:lnTo>
                              <a:lnTo>
                                <a:pt x="25" y="203"/>
                              </a:lnTo>
                              <a:lnTo>
                                <a:pt x="10" y="203"/>
                              </a:lnTo>
                              <a:lnTo>
                                <a:pt x="0" y="20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5" name="Freeform 36"/>
                      <wps:cNvSpPr>
                        <a:spLocks/>
                      </wps:cNvSpPr>
                      <wps:spPr bwMode="auto">
                        <a:xfrm>
                          <a:off x="234950" y="293370"/>
                          <a:ext cx="184150" cy="135255"/>
                        </a:xfrm>
                        <a:custGeom>
                          <a:avLst/>
                          <a:gdLst>
                            <a:gd name="T0" fmla="*/ 0 w 290"/>
                            <a:gd name="T1" fmla="*/ 208 h 213"/>
                            <a:gd name="T2" fmla="*/ 25 w 290"/>
                            <a:gd name="T3" fmla="*/ 208 h 213"/>
                            <a:gd name="T4" fmla="*/ 50 w 290"/>
                            <a:gd name="T5" fmla="*/ 203 h 213"/>
                            <a:gd name="T6" fmla="*/ 75 w 290"/>
                            <a:gd name="T7" fmla="*/ 199 h 213"/>
                            <a:gd name="T8" fmla="*/ 100 w 290"/>
                            <a:gd name="T9" fmla="*/ 189 h 213"/>
                            <a:gd name="T10" fmla="*/ 120 w 290"/>
                            <a:gd name="T11" fmla="*/ 179 h 213"/>
                            <a:gd name="T12" fmla="*/ 145 w 290"/>
                            <a:gd name="T13" fmla="*/ 169 h 213"/>
                            <a:gd name="T14" fmla="*/ 165 w 290"/>
                            <a:gd name="T15" fmla="*/ 159 h 213"/>
                            <a:gd name="T16" fmla="*/ 185 w 290"/>
                            <a:gd name="T17" fmla="*/ 144 h 213"/>
                            <a:gd name="T18" fmla="*/ 205 w 290"/>
                            <a:gd name="T19" fmla="*/ 129 h 213"/>
                            <a:gd name="T20" fmla="*/ 220 w 290"/>
                            <a:gd name="T21" fmla="*/ 114 h 213"/>
                            <a:gd name="T22" fmla="*/ 235 w 290"/>
                            <a:gd name="T23" fmla="*/ 94 h 213"/>
                            <a:gd name="T24" fmla="*/ 250 w 290"/>
                            <a:gd name="T25" fmla="*/ 79 h 213"/>
                            <a:gd name="T26" fmla="*/ 260 w 290"/>
                            <a:gd name="T27" fmla="*/ 59 h 213"/>
                            <a:gd name="T28" fmla="*/ 270 w 290"/>
                            <a:gd name="T29" fmla="*/ 40 h 213"/>
                            <a:gd name="T30" fmla="*/ 280 w 290"/>
                            <a:gd name="T31" fmla="*/ 20 h 213"/>
                            <a:gd name="T32" fmla="*/ 285 w 290"/>
                            <a:gd name="T33" fmla="*/ 0 h 213"/>
                            <a:gd name="T34" fmla="*/ 290 w 290"/>
                            <a:gd name="T35" fmla="*/ 15 h 213"/>
                            <a:gd name="T36" fmla="*/ 280 w 290"/>
                            <a:gd name="T37" fmla="*/ 35 h 213"/>
                            <a:gd name="T38" fmla="*/ 270 w 290"/>
                            <a:gd name="T39" fmla="*/ 54 h 213"/>
                            <a:gd name="T40" fmla="*/ 260 w 290"/>
                            <a:gd name="T41" fmla="*/ 74 h 213"/>
                            <a:gd name="T42" fmla="*/ 245 w 290"/>
                            <a:gd name="T43" fmla="*/ 89 h 213"/>
                            <a:gd name="T44" fmla="*/ 230 w 290"/>
                            <a:gd name="T45" fmla="*/ 109 h 213"/>
                            <a:gd name="T46" fmla="*/ 215 w 290"/>
                            <a:gd name="T47" fmla="*/ 124 h 213"/>
                            <a:gd name="T48" fmla="*/ 195 w 290"/>
                            <a:gd name="T49" fmla="*/ 139 h 213"/>
                            <a:gd name="T50" fmla="*/ 180 w 290"/>
                            <a:gd name="T51" fmla="*/ 154 h 213"/>
                            <a:gd name="T52" fmla="*/ 160 w 290"/>
                            <a:gd name="T53" fmla="*/ 169 h 213"/>
                            <a:gd name="T54" fmla="*/ 135 w 290"/>
                            <a:gd name="T55" fmla="*/ 179 h 213"/>
                            <a:gd name="T56" fmla="*/ 115 w 290"/>
                            <a:gd name="T57" fmla="*/ 189 h 213"/>
                            <a:gd name="T58" fmla="*/ 90 w 290"/>
                            <a:gd name="T59" fmla="*/ 199 h 213"/>
                            <a:gd name="T60" fmla="*/ 65 w 290"/>
                            <a:gd name="T61" fmla="*/ 203 h 213"/>
                            <a:gd name="T62" fmla="*/ 40 w 290"/>
                            <a:gd name="T63" fmla="*/ 208 h 213"/>
                            <a:gd name="T64" fmla="*/ 10 w 290"/>
                            <a:gd name="T65" fmla="*/ 213 h 21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</a:cxnLst>
                          <a:rect l="0" t="0" r="r" b="b"/>
                          <a:pathLst>
                            <a:path w="290" h="213">
                              <a:moveTo>
                                <a:pt x="0" y="213"/>
                              </a:moveTo>
                              <a:lnTo>
                                <a:pt x="0" y="208"/>
                              </a:lnTo>
                              <a:lnTo>
                                <a:pt x="10" y="208"/>
                              </a:lnTo>
                              <a:lnTo>
                                <a:pt x="25" y="208"/>
                              </a:lnTo>
                              <a:lnTo>
                                <a:pt x="35" y="203"/>
                              </a:lnTo>
                              <a:lnTo>
                                <a:pt x="50" y="203"/>
                              </a:lnTo>
                              <a:lnTo>
                                <a:pt x="65" y="199"/>
                              </a:lnTo>
                              <a:lnTo>
                                <a:pt x="75" y="199"/>
                              </a:lnTo>
                              <a:lnTo>
                                <a:pt x="85" y="194"/>
                              </a:lnTo>
                              <a:lnTo>
                                <a:pt x="100" y="189"/>
                              </a:lnTo>
                              <a:lnTo>
                                <a:pt x="110" y="184"/>
                              </a:lnTo>
                              <a:lnTo>
                                <a:pt x="120" y="179"/>
                              </a:lnTo>
                              <a:lnTo>
                                <a:pt x="135" y="174"/>
                              </a:lnTo>
                              <a:lnTo>
                                <a:pt x="145" y="169"/>
                              </a:lnTo>
                              <a:lnTo>
                                <a:pt x="155" y="164"/>
                              </a:lnTo>
                              <a:lnTo>
                                <a:pt x="165" y="159"/>
                              </a:lnTo>
                              <a:lnTo>
                                <a:pt x="175" y="149"/>
                              </a:lnTo>
                              <a:lnTo>
                                <a:pt x="185" y="144"/>
                              </a:lnTo>
                              <a:lnTo>
                                <a:pt x="195" y="139"/>
                              </a:lnTo>
                              <a:lnTo>
                                <a:pt x="205" y="129"/>
                              </a:lnTo>
                              <a:lnTo>
                                <a:pt x="210" y="119"/>
                              </a:lnTo>
                              <a:lnTo>
                                <a:pt x="220" y="114"/>
                              </a:lnTo>
                              <a:lnTo>
                                <a:pt x="230" y="104"/>
                              </a:lnTo>
                              <a:lnTo>
                                <a:pt x="235" y="94"/>
                              </a:lnTo>
                              <a:lnTo>
                                <a:pt x="245" y="89"/>
                              </a:lnTo>
                              <a:lnTo>
                                <a:pt x="250" y="79"/>
                              </a:lnTo>
                              <a:lnTo>
                                <a:pt x="255" y="69"/>
                              </a:lnTo>
                              <a:lnTo>
                                <a:pt x="260" y="59"/>
                              </a:lnTo>
                              <a:lnTo>
                                <a:pt x="265" y="50"/>
                              </a:lnTo>
                              <a:lnTo>
                                <a:pt x="270" y="40"/>
                              </a:lnTo>
                              <a:lnTo>
                                <a:pt x="275" y="30"/>
                              </a:lnTo>
                              <a:lnTo>
                                <a:pt x="280" y="20"/>
                              </a:lnTo>
                              <a:lnTo>
                                <a:pt x="285" y="10"/>
                              </a:lnTo>
                              <a:lnTo>
                                <a:pt x="285" y="0"/>
                              </a:lnTo>
                              <a:lnTo>
                                <a:pt x="290" y="0"/>
                              </a:lnTo>
                              <a:lnTo>
                                <a:pt x="290" y="15"/>
                              </a:lnTo>
                              <a:lnTo>
                                <a:pt x="285" y="25"/>
                              </a:lnTo>
                              <a:lnTo>
                                <a:pt x="280" y="35"/>
                              </a:lnTo>
                              <a:lnTo>
                                <a:pt x="275" y="45"/>
                              </a:lnTo>
                              <a:lnTo>
                                <a:pt x="270" y="54"/>
                              </a:lnTo>
                              <a:lnTo>
                                <a:pt x="265" y="64"/>
                              </a:lnTo>
                              <a:lnTo>
                                <a:pt x="260" y="74"/>
                              </a:lnTo>
                              <a:lnTo>
                                <a:pt x="255" y="84"/>
                              </a:lnTo>
                              <a:lnTo>
                                <a:pt x="245" y="89"/>
                              </a:lnTo>
                              <a:lnTo>
                                <a:pt x="240" y="99"/>
                              </a:lnTo>
                              <a:lnTo>
                                <a:pt x="230" y="109"/>
                              </a:lnTo>
                              <a:lnTo>
                                <a:pt x="225" y="119"/>
                              </a:lnTo>
                              <a:lnTo>
                                <a:pt x="215" y="124"/>
                              </a:lnTo>
                              <a:lnTo>
                                <a:pt x="205" y="134"/>
                              </a:lnTo>
                              <a:lnTo>
                                <a:pt x="195" y="139"/>
                              </a:lnTo>
                              <a:lnTo>
                                <a:pt x="190" y="149"/>
                              </a:lnTo>
                              <a:lnTo>
                                <a:pt x="180" y="154"/>
                              </a:lnTo>
                              <a:lnTo>
                                <a:pt x="170" y="159"/>
                              </a:lnTo>
                              <a:lnTo>
                                <a:pt x="160" y="169"/>
                              </a:lnTo>
                              <a:lnTo>
                                <a:pt x="145" y="174"/>
                              </a:lnTo>
                              <a:lnTo>
                                <a:pt x="135" y="179"/>
                              </a:lnTo>
                              <a:lnTo>
                                <a:pt x="125" y="184"/>
                              </a:lnTo>
                              <a:lnTo>
                                <a:pt x="115" y="189"/>
                              </a:lnTo>
                              <a:lnTo>
                                <a:pt x="100" y="194"/>
                              </a:lnTo>
                              <a:lnTo>
                                <a:pt x="90" y="199"/>
                              </a:lnTo>
                              <a:lnTo>
                                <a:pt x="75" y="203"/>
                              </a:lnTo>
                              <a:lnTo>
                                <a:pt x="65" y="203"/>
                              </a:lnTo>
                              <a:lnTo>
                                <a:pt x="50" y="208"/>
                              </a:lnTo>
                              <a:lnTo>
                                <a:pt x="40" y="208"/>
                              </a:lnTo>
                              <a:lnTo>
                                <a:pt x="25" y="213"/>
                              </a:lnTo>
                              <a:lnTo>
                                <a:pt x="10" y="213"/>
                              </a:lnTo>
                              <a:lnTo>
                                <a:pt x="0" y="21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6" name="Freeform 37"/>
                      <wps:cNvSpPr>
                        <a:spLocks/>
                      </wps:cNvSpPr>
                      <wps:spPr bwMode="auto">
                        <a:xfrm>
                          <a:off x="247650" y="302895"/>
                          <a:ext cx="149225" cy="110490"/>
                        </a:xfrm>
                        <a:custGeom>
                          <a:avLst/>
                          <a:gdLst>
                            <a:gd name="T0" fmla="*/ 0 w 235"/>
                            <a:gd name="T1" fmla="*/ 169 h 174"/>
                            <a:gd name="T2" fmla="*/ 20 w 235"/>
                            <a:gd name="T3" fmla="*/ 164 h 174"/>
                            <a:gd name="T4" fmla="*/ 40 w 235"/>
                            <a:gd name="T5" fmla="*/ 159 h 174"/>
                            <a:gd name="T6" fmla="*/ 60 w 235"/>
                            <a:gd name="T7" fmla="*/ 154 h 174"/>
                            <a:gd name="T8" fmla="*/ 80 w 235"/>
                            <a:gd name="T9" fmla="*/ 144 h 174"/>
                            <a:gd name="T10" fmla="*/ 95 w 235"/>
                            <a:gd name="T11" fmla="*/ 139 h 174"/>
                            <a:gd name="T12" fmla="*/ 115 w 235"/>
                            <a:gd name="T13" fmla="*/ 129 h 174"/>
                            <a:gd name="T14" fmla="*/ 130 w 235"/>
                            <a:gd name="T15" fmla="*/ 119 h 174"/>
                            <a:gd name="T16" fmla="*/ 145 w 235"/>
                            <a:gd name="T17" fmla="*/ 109 h 174"/>
                            <a:gd name="T18" fmla="*/ 160 w 235"/>
                            <a:gd name="T19" fmla="*/ 99 h 174"/>
                            <a:gd name="T20" fmla="*/ 175 w 235"/>
                            <a:gd name="T21" fmla="*/ 84 h 174"/>
                            <a:gd name="T22" fmla="*/ 185 w 235"/>
                            <a:gd name="T23" fmla="*/ 74 h 174"/>
                            <a:gd name="T24" fmla="*/ 195 w 235"/>
                            <a:gd name="T25" fmla="*/ 59 h 174"/>
                            <a:gd name="T26" fmla="*/ 210 w 235"/>
                            <a:gd name="T27" fmla="*/ 44 h 174"/>
                            <a:gd name="T28" fmla="*/ 215 w 235"/>
                            <a:gd name="T29" fmla="*/ 30 h 174"/>
                            <a:gd name="T30" fmla="*/ 225 w 235"/>
                            <a:gd name="T31" fmla="*/ 15 h 174"/>
                            <a:gd name="T32" fmla="*/ 230 w 235"/>
                            <a:gd name="T33" fmla="*/ 0 h 174"/>
                            <a:gd name="T34" fmla="*/ 235 w 235"/>
                            <a:gd name="T35" fmla="*/ 10 h 174"/>
                            <a:gd name="T36" fmla="*/ 225 w 235"/>
                            <a:gd name="T37" fmla="*/ 25 h 174"/>
                            <a:gd name="T38" fmla="*/ 215 w 235"/>
                            <a:gd name="T39" fmla="*/ 39 h 174"/>
                            <a:gd name="T40" fmla="*/ 205 w 235"/>
                            <a:gd name="T41" fmla="*/ 54 h 174"/>
                            <a:gd name="T42" fmla="*/ 195 w 235"/>
                            <a:gd name="T43" fmla="*/ 69 h 174"/>
                            <a:gd name="T44" fmla="*/ 185 w 235"/>
                            <a:gd name="T45" fmla="*/ 84 h 174"/>
                            <a:gd name="T46" fmla="*/ 170 w 235"/>
                            <a:gd name="T47" fmla="*/ 94 h 174"/>
                            <a:gd name="T48" fmla="*/ 155 w 235"/>
                            <a:gd name="T49" fmla="*/ 109 h 174"/>
                            <a:gd name="T50" fmla="*/ 140 w 235"/>
                            <a:gd name="T51" fmla="*/ 119 h 174"/>
                            <a:gd name="T52" fmla="*/ 125 w 235"/>
                            <a:gd name="T53" fmla="*/ 129 h 174"/>
                            <a:gd name="T54" fmla="*/ 110 w 235"/>
                            <a:gd name="T55" fmla="*/ 139 h 174"/>
                            <a:gd name="T56" fmla="*/ 90 w 235"/>
                            <a:gd name="T57" fmla="*/ 149 h 174"/>
                            <a:gd name="T58" fmla="*/ 70 w 235"/>
                            <a:gd name="T59" fmla="*/ 154 h 174"/>
                            <a:gd name="T60" fmla="*/ 50 w 235"/>
                            <a:gd name="T61" fmla="*/ 159 h 174"/>
                            <a:gd name="T62" fmla="*/ 30 w 235"/>
                            <a:gd name="T63" fmla="*/ 164 h 174"/>
                            <a:gd name="T64" fmla="*/ 10 w 235"/>
                            <a:gd name="T65" fmla="*/ 169 h 17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</a:cxnLst>
                          <a:rect l="0" t="0" r="r" b="b"/>
                          <a:pathLst>
                            <a:path w="235" h="174">
                              <a:moveTo>
                                <a:pt x="0" y="174"/>
                              </a:moveTo>
                              <a:lnTo>
                                <a:pt x="0" y="169"/>
                              </a:lnTo>
                              <a:lnTo>
                                <a:pt x="10" y="164"/>
                              </a:lnTo>
                              <a:lnTo>
                                <a:pt x="20" y="164"/>
                              </a:lnTo>
                              <a:lnTo>
                                <a:pt x="30" y="159"/>
                              </a:lnTo>
                              <a:lnTo>
                                <a:pt x="40" y="159"/>
                              </a:lnTo>
                              <a:lnTo>
                                <a:pt x="50" y="154"/>
                              </a:lnTo>
                              <a:lnTo>
                                <a:pt x="60" y="154"/>
                              </a:lnTo>
                              <a:lnTo>
                                <a:pt x="70" y="149"/>
                              </a:lnTo>
                              <a:lnTo>
                                <a:pt x="80" y="144"/>
                              </a:lnTo>
                              <a:lnTo>
                                <a:pt x="90" y="144"/>
                              </a:lnTo>
                              <a:lnTo>
                                <a:pt x="95" y="139"/>
                              </a:lnTo>
                              <a:lnTo>
                                <a:pt x="105" y="134"/>
                              </a:lnTo>
                              <a:lnTo>
                                <a:pt x="115" y="129"/>
                              </a:lnTo>
                              <a:lnTo>
                                <a:pt x="120" y="124"/>
                              </a:lnTo>
                              <a:lnTo>
                                <a:pt x="130" y="119"/>
                              </a:lnTo>
                              <a:lnTo>
                                <a:pt x="140" y="114"/>
                              </a:lnTo>
                              <a:lnTo>
                                <a:pt x="145" y="109"/>
                              </a:lnTo>
                              <a:lnTo>
                                <a:pt x="155" y="104"/>
                              </a:lnTo>
                              <a:lnTo>
                                <a:pt x="160" y="99"/>
                              </a:lnTo>
                              <a:lnTo>
                                <a:pt x="165" y="89"/>
                              </a:lnTo>
                              <a:lnTo>
                                <a:pt x="175" y="84"/>
                              </a:lnTo>
                              <a:lnTo>
                                <a:pt x="180" y="79"/>
                              </a:lnTo>
                              <a:lnTo>
                                <a:pt x="185" y="74"/>
                              </a:lnTo>
                              <a:lnTo>
                                <a:pt x="190" y="64"/>
                              </a:lnTo>
                              <a:lnTo>
                                <a:pt x="195" y="59"/>
                              </a:lnTo>
                              <a:lnTo>
                                <a:pt x="205" y="49"/>
                              </a:lnTo>
                              <a:lnTo>
                                <a:pt x="210" y="44"/>
                              </a:lnTo>
                              <a:lnTo>
                                <a:pt x="210" y="39"/>
                              </a:lnTo>
                              <a:lnTo>
                                <a:pt x="215" y="30"/>
                              </a:lnTo>
                              <a:lnTo>
                                <a:pt x="220" y="25"/>
                              </a:lnTo>
                              <a:lnTo>
                                <a:pt x="225" y="15"/>
                              </a:lnTo>
                              <a:lnTo>
                                <a:pt x="230" y="5"/>
                              </a:lnTo>
                              <a:lnTo>
                                <a:pt x="230" y="0"/>
                              </a:lnTo>
                              <a:lnTo>
                                <a:pt x="235" y="0"/>
                              </a:lnTo>
                              <a:lnTo>
                                <a:pt x="235" y="10"/>
                              </a:lnTo>
                              <a:lnTo>
                                <a:pt x="230" y="15"/>
                              </a:lnTo>
                              <a:lnTo>
                                <a:pt x="225" y="25"/>
                              </a:lnTo>
                              <a:lnTo>
                                <a:pt x="220" y="35"/>
                              </a:lnTo>
                              <a:lnTo>
                                <a:pt x="215" y="39"/>
                              </a:lnTo>
                              <a:lnTo>
                                <a:pt x="210" y="49"/>
                              </a:lnTo>
                              <a:lnTo>
                                <a:pt x="205" y="54"/>
                              </a:lnTo>
                              <a:lnTo>
                                <a:pt x="200" y="59"/>
                              </a:lnTo>
                              <a:lnTo>
                                <a:pt x="195" y="69"/>
                              </a:lnTo>
                              <a:lnTo>
                                <a:pt x="190" y="74"/>
                              </a:lnTo>
                              <a:lnTo>
                                <a:pt x="185" y="84"/>
                              </a:lnTo>
                              <a:lnTo>
                                <a:pt x="175" y="89"/>
                              </a:lnTo>
                              <a:lnTo>
                                <a:pt x="170" y="94"/>
                              </a:lnTo>
                              <a:lnTo>
                                <a:pt x="165" y="99"/>
                              </a:lnTo>
                              <a:lnTo>
                                <a:pt x="155" y="109"/>
                              </a:lnTo>
                              <a:lnTo>
                                <a:pt x="150" y="114"/>
                              </a:lnTo>
                              <a:lnTo>
                                <a:pt x="140" y="119"/>
                              </a:lnTo>
                              <a:lnTo>
                                <a:pt x="135" y="124"/>
                              </a:lnTo>
                              <a:lnTo>
                                <a:pt x="125" y="129"/>
                              </a:lnTo>
                              <a:lnTo>
                                <a:pt x="115" y="134"/>
                              </a:lnTo>
                              <a:lnTo>
                                <a:pt x="110" y="139"/>
                              </a:lnTo>
                              <a:lnTo>
                                <a:pt x="100" y="144"/>
                              </a:lnTo>
                              <a:lnTo>
                                <a:pt x="90" y="149"/>
                              </a:lnTo>
                              <a:lnTo>
                                <a:pt x="80" y="149"/>
                              </a:lnTo>
                              <a:lnTo>
                                <a:pt x="70" y="154"/>
                              </a:lnTo>
                              <a:lnTo>
                                <a:pt x="60" y="159"/>
                              </a:lnTo>
                              <a:lnTo>
                                <a:pt x="50" y="159"/>
                              </a:lnTo>
                              <a:lnTo>
                                <a:pt x="40" y="164"/>
                              </a:lnTo>
                              <a:lnTo>
                                <a:pt x="30" y="164"/>
                              </a:lnTo>
                              <a:lnTo>
                                <a:pt x="20" y="169"/>
                              </a:lnTo>
                              <a:lnTo>
                                <a:pt x="10" y="169"/>
                              </a:lnTo>
                              <a:lnTo>
                                <a:pt x="0" y="17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7" name="Freeform 38"/>
                      <wps:cNvSpPr>
                        <a:spLocks/>
                      </wps:cNvSpPr>
                      <wps:spPr bwMode="auto">
                        <a:xfrm>
                          <a:off x="231775" y="425450"/>
                          <a:ext cx="22225" cy="19050"/>
                        </a:xfrm>
                        <a:custGeom>
                          <a:avLst/>
                          <a:gdLst>
                            <a:gd name="T0" fmla="*/ 35 w 35"/>
                            <a:gd name="T1" fmla="*/ 30 h 30"/>
                            <a:gd name="T2" fmla="*/ 0 w 35"/>
                            <a:gd name="T3" fmla="*/ 5 h 30"/>
                            <a:gd name="T4" fmla="*/ 5 w 35"/>
                            <a:gd name="T5" fmla="*/ 0 h 30"/>
                            <a:gd name="T6" fmla="*/ 35 w 35"/>
                            <a:gd name="T7" fmla="*/ 25 h 30"/>
                            <a:gd name="T8" fmla="*/ 35 w 35"/>
                            <a:gd name="T9" fmla="*/ 30 h 3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5" h="30">
                              <a:moveTo>
                                <a:pt x="35" y="30"/>
                              </a:moveTo>
                              <a:lnTo>
                                <a:pt x="0" y="5"/>
                              </a:lnTo>
                              <a:lnTo>
                                <a:pt x="5" y="0"/>
                              </a:lnTo>
                              <a:lnTo>
                                <a:pt x="35" y="25"/>
                              </a:lnTo>
                              <a:lnTo>
                                <a:pt x="35" y="3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8" name="Freeform 39"/>
                      <wps:cNvSpPr>
                        <a:spLocks/>
                      </wps:cNvSpPr>
                      <wps:spPr bwMode="auto">
                        <a:xfrm>
                          <a:off x="231775" y="410210"/>
                          <a:ext cx="19050" cy="18415"/>
                        </a:xfrm>
                        <a:custGeom>
                          <a:avLst/>
                          <a:gdLst>
                            <a:gd name="T0" fmla="*/ 30 w 30"/>
                            <a:gd name="T1" fmla="*/ 0 h 29"/>
                            <a:gd name="T2" fmla="*/ 5 w 30"/>
                            <a:gd name="T3" fmla="*/ 29 h 29"/>
                            <a:gd name="T4" fmla="*/ 0 w 30"/>
                            <a:gd name="T5" fmla="*/ 29 h 29"/>
                            <a:gd name="T6" fmla="*/ 25 w 30"/>
                            <a:gd name="T7" fmla="*/ 0 h 29"/>
                            <a:gd name="T8" fmla="*/ 30 w 30"/>
                            <a:gd name="T9" fmla="*/ 0 h 2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0" h="29">
                              <a:moveTo>
                                <a:pt x="30" y="0"/>
                              </a:moveTo>
                              <a:lnTo>
                                <a:pt x="5" y="29"/>
                              </a:lnTo>
                              <a:lnTo>
                                <a:pt x="0" y="29"/>
                              </a:lnTo>
                              <a:lnTo>
                                <a:pt x="25" y="0"/>
                              </a:lnTo>
                              <a:lnTo>
                                <a:pt x="3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9" name="Freeform 40"/>
                      <wps:cNvSpPr>
                        <a:spLocks noEditPoints="1"/>
                      </wps:cNvSpPr>
                      <wps:spPr bwMode="auto">
                        <a:xfrm>
                          <a:off x="247650" y="407035"/>
                          <a:ext cx="25400" cy="34290"/>
                        </a:xfrm>
                        <a:custGeom>
                          <a:avLst/>
                          <a:gdLst>
                            <a:gd name="T0" fmla="*/ 25 w 40"/>
                            <a:gd name="T1" fmla="*/ 0 h 54"/>
                            <a:gd name="T2" fmla="*/ 10 w 40"/>
                            <a:gd name="T3" fmla="*/ 34 h 54"/>
                            <a:gd name="T4" fmla="*/ 5 w 40"/>
                            <a:gd name="T5" fmla="*/ 29 h 54"/>
                            <a:gd name="T6" fmla="*/ 25 w 40"/>
                            <a:gd name="T7" fmla="*/ 0 h 54"/>
                            <a:gd name="T8" fmla="*/ 25 w 40"/>
                            <a:gd name="T9" fmla="*/ 0 h 54"/>
                            <a:gd name="T10" fmla="*/ 5 w 40"/>
                            <a:gd name="T11" fmla="*/ 34 h 54"/>
                            <a:gd name="T12" fmla="*/ 0 w 40"/>
                            <a:gd name="T13" fmla="*/ 34 h 54"/>
                            <a:gd name="T14" fmla="*/ 5 w 40"/>
                            <a:gd name="T15" fmla="*/ 29 h 54"/>
                            <a:gd name="T16" fmla="*/ 5 w 40"/>
                            <a:gd name="T17" fmla="*/ 34 h 54"/>
                            <a:gd name="T18" fmla="*/ 5 w 40"/>
                            <a:gd name="T19" fmla="*/ 29 h 54"/>
                            <a:gd name="T20" fmla="*/ 5 w 40"/>
                            <a:gd name="T21" fmla="*/ 29 h 54"/>
                            <a:gd name="T22" fmla="*/ 40 w 40"/>
                            <a:gd name="T23" fmla="*/ 49 h 54"/>
                            <a:gd name="T24" fmla="*/ 40 w 40"/>
                            <a:gd name="T25" fmla="*/ 54 h 54"/>
                            <a:gd name="T26" fmla="*/ 5 w 40"/>
                            <a:gd name="T27" fmla="*/ 34 h 54"/>
                            <a:gd name="T28" fmla="*/ 5 w 40"/>
                            <a:gd name="T29" fmla="*/ 29 h 5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40" h="54">
                              <a:moveTo>
                                <a:pt x="25" y="0"/>
                              </a:moveTo>
                              <a:lnTo>
                                <a:pt x="10" y="34"/>
                              </a:lnTo>
                              <a:lnTo>
                                <a:pt x="5" y="29"/>
                              </a:lnTo>
                              <a:lnTo>
                                <a:pt x="25" y="0"/>
                              </a:lnTo>
                              <a:close/>
                              <a:moveTo>
                                <a:pt x="5" y="34"/>
                              </a:moveTo>
                              <a:lnTo>
                                <a:pt x="0" y="34"/>
                              </a:lnTo>
                              <a:lnTo>
                                <a:pt x="5" y="29"/>
                              </a:lnTo>
                              <a:lnTo>
                                <a:pt x="5" y="34"/>
                              </a:lnTo>
                              <a:close/>
                              <a:moveTo>
                                <a:pt x="5" y="29"/>
                              </a:moveTo>
                              <a:lnTo>
                                <a:pt x="5" y="29"/>
                              </a:lnTo>
                              <a:lnTo>
                                <a:pt x="40" y="49"/>
                              </a:lnTo>
                              <a:lnTo>
                                <a:pt x="40" y="54"/>
                              </a:lnTo>
                              <a:lnTo>
                                <a:pt x="5" y="34"/>
                              </a:lnTo>
                              <a:lnTo>
                                <a:pt x="5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0" name="Freeform 41"/>
                      <wps:cNvSpPr>
                        <a:spLocks noEditPoints="1"/>
                      </wps:cNvSpPr>
                      <wps:spPr bwMode="auto">
                        <a:xfrm>
                          <a:off x="266700" y="403860"/>
                          <a:ext cx="25400" cy="31115"/>
                        </a:xfrm>
                        <a:custGeom>
                          <a:avLst/>
                          <a:gdLst>
                            <a:gd name="T0" fmla="*/ 20 w 40"/>
                            <a:gd name="T1" fmla="*/ 0 h 49"/>
                            <a:gd name="T2" fmla="*/ 5 w 40"/>
                            <a:gd name="T3" fmla="*/ 34 h 49"/>
                            <a:gd name="T4" fmla="*/ 0 w 40"/>
                            <a:gd name="T5" fmla="*/ 29 h 49"/>
                            <a:gd name="T6" fmla="*/ 15 w 40"/>
                            <a:gd name="T7" fmla="*/ 0 h 49"/>
                            <a:gd name="T8" fmla="*/ 20 w 40"/>
                            <a:gd name="T9" fmla="*/ 0 h 49"/>
                            <a:gd name="T10" fmla="*/ 0 w 40"/>
                            <a:gd name="T11" fmla="*/ 34 h 49"/>
                            <a:gd name="T12" fmla="*/ 0 w 40"/>
                            <a:gd name="T13" fmla="*/ 34 h 49"/>
                            <a:gd name="T14" fmla="*/ 0 w 40"/>
                            <a:gd name="T15" fmla="*/ 29 h 49"/>
                            <a:gd name="T16" fmla="*/ 0 w 40"/>
                            <a:gd name="T17" fmla="*/ 34 h 49"/>
                            <a:gd name="T18" fmla="*/ 0 w 40"/>
                            <a:gd name="T19" fmla="*/ 29 h 49"/>
                            <a:gd name="T20" fmla="*/ 5 w 40"/>
                            <a:gd name="T21" fmla="*/ 29 h 49"/>
                            <a:gd name="T22" fmla="*/ 40 w 40"/>
                            <a:gd name="T23" fmla="*/ 44 h 49"/>
                            <a:gd name="T24" fmla="*/ 40 w 40"/>
                            <a:gd name="T25" fmla="*/ 49 h 49"/>
                            <a:gd name="T26" fmla="*/ 0 w 40"/>
                            <a:gd name="T27" fmla="*/ 34 h 49"/>
                            <a:gd name="T28" fmla="*/ 0 w 40"/>
                            <a:gd name="T29" fmla="*/ 29 h 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40" h="49">
                              <a:moveTo>
                                <a:pt x="20" y="0"/>
                              </a:moveTo>
                              <a:lnTo>
                                <a:pt x="5" y="34"/>
                              </a:lnTo>
                              <a:lnTo>
                                <a:pt x="0" y="29"/>
                              </a:lnTo>
                              <a:lnTo>
                                <a:pt x="15" y="0"/>
                              </a:lnTo>
                              <a:lnTo>
                                <a:pt x="20" y="0"/>
                              </a:lnTo>
                              <a:close/>
                              <a:moveTo>
                                <a:pt x="0" y="34"/>
                              </a:moveTo>
                              <a:lnTo>
                                <a:pt x="0" y="34"/>
                              </a:lnTo>
                              <a:lnTo>
                                <a:pt x="0" y="29"/>
                              </a:lnTo>
                              <a:lnTo>
                                <a:pt x="0" y="34"/>
                              </a:lnTo>
                              <a:close/>
                              <a:moveTo>
                                <a:pt x="0" y="29"/>
                              </a:moveTo>
                              <a:lnTo>
                                <a:pt x="5" y="29"/>
                              </a:lnTo>
                              <a:lnTo>
                                <a:pt x="40" y="44"/>
                              </a:lnTo>
                              <a:lnTo>
                                <a:pt x="40" y="49"/>
                              </a:lnTo>
                              <a:lnTo>
                                <a:pt x="0" y="34"/>
                              </a:lnTo>
                              <a:lnTo>
                                <a:pt x="0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1" name="Freeform 42"/>
                      <wps:cNvSpPr>
                        <a:spLocks noEditPoints="1"/>
                      </wps:cNvSpPr>
                      <wps:spPr bwMode="auto">
                        <a:xfrm>
                          <a:off x="282575" y="397510"/>
                          <a:ext cx="25400" cy="31115"/>
                        </a:xfrm>
                        <a:custGeom>
                          <a:avLst/>
                          <a:gdLst>
                            <a:gd name="T0" fmla="*/ 20 w 40"/>
                            <a:gd name="T1" fmla="*/ 5 h 49"/>
                            <a:gd name="T2" fmla="*/ 5 w 40"/>
                            <a:gd name="T3" fmla="*/ 35 h 49"/>
                            <a:gd name="T4" fmla="*/ 0 w 40"/>
                            <a:gd name="T5" fmla="*/ 35 h 49"/>
                            <a:gd name="T6" fmla="*/ 15 w 40"/>
                            <a:gd name="T7" fmla="*/ 0 h 49"/>
                            <a:gd name="T8" fmla="*/ 20 w 40"/>
                            <a:gd name="T9" fmla="*/ 5 h 49"/>
                            <a:gd name="T10" fmla="*/ 5 w 40"/>
                            <a:gd name="T11" fmla="*/ 35 h 49"/>
                            <a:gd name="T12" fmla="*/ 0 w 40"/>
                            <a:gd name="T13" fmla="*/ 35 h 49"/>
                            <a:gd name="T14" fmla="*/ 0 w 40"/>
                            <a:gd name="T15" fmla="*/ 35 h 49"/>
                            <a:gd name="T16" fmla="*/ 5 w 40"/>
                            <a:gd name="T17" fmla="*/ 35 h 49"/>
                            <a:gd name="T18" fmla="*/ 0 w 40"/>
                            <a:gd name="T19" fmla="*/ 35 h 49"/>
                            <a:gd name="T20" fmla="*/ 5 w 40"/>
                            <a:gd name="T21" fmla="*/ 35 h 49"/>
                            <a:gd name="T22" fmla="*/ 40 w 40"/>
                            <a:gd name="T23" fmla="*/ 49 h 49"/>
                            <a:gd name="T24" fmla="*/ 40 w 40"/>
                            <a:gd name="T25" fmla="*/ 49 h 49"/>
                            <a:gd name="T26" fmla="*/ 5 w 40"/>
                            <a:gd name="T27" fmla="*/ 35 h 49"/>
                            <a:gd name="T28" fmla="*/ 0 w 40"/>
                            <a:gd name="T29" fmla="*/ 35 h 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40" h="49">
                              <a:moveTo>
                                <a:pt x="20" y="5"/>
                              </a:moveTo>
                              <a:lnTo>
                                <a:pt x="5" y="35"/>
                              </a:lnTo>
                              <a:lnTo>
                                <a:pt x="0" y="35"/>
                              </a:lnTo>
                              <a:lnTo>
                                <a:pt x="15" y="0"/>
                              </a:lnTo>
                              <a:lnTo>
                                <a:pt x="20" y="5"/>
                              </a:lnTo>
                              <a:close/>
                              <a:moveTo>
                                <a:pt x="5" y="35"/>
                              </a:moveTo>
                              <a:lnTo>
                                <a:pt x="0" y="35"/>
                              </a:lnTo>
                              <a:lnTo>
                                <a:pt x="5" y="35"/>
                              </a:lnTo>
                              <a:close/>
                              <a:moveTo>
                                <a:pt x="0" y="35"/>
                              </a:moveTo>
                              <a:lnTo>
                                <a:pt x="5" y="35"/>
                              </a:lnTo>
                              <a:lnTo>
                                <a:pt x="40" y="49"/>
                              </a:lnTo>
                              <a:lnTo>
                                <a:pt x="5" y="35"/>
                              </a:lnTo>
                              <a:lnTo>
                                <a:pt x="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2" name="Freeform 43"/>
                      <wps:cNvSpPr>
                        <a:spLocks noEditPoints="1"/>
                      </wps:cNvSpPr>
                      <wps:spPr bwMode="auto">
                        <a:xfrm>
                          <a:off x="298450" y="391160"/>
                          <a:ext cx="28575" cy="31115"/>
                        </a:xfrm>
                        <a:custGeom>
                          <a:avLst/>
                          <a:gdLst>
                            <a:gd name="T0" fmla="*/ 15 w 45"/>
                            <a:gd name="T1" fmla="*/ 5 h 49"/>
                            <a:gd name="T2" fmla="*/ 5 w 45"/>
                            <a:gd name="T3" fmla="*/ 35 h 49"/>
                            <a:gd name="T4" fmla="*/ 0 w 45"/>
                            <a:gd name="T5" fmla="*/ 35 h 49"/>
                            <a:gd name="T6" fmla="*/ 10 w 45"/>
                            <a:gd name="T7" fmla="*/ 0 h 49"/>
                            <a:gd name="T8" fmla="*/ 15 w 45"/>
                            <a:gd name="T9" fmla="*/ 5 h 49"/>
                            <a:gd name="T10" fmla="*/ 5 w 45"/>
                            <a:gd name="T11" fmla="*/ 40 h 49"/>
                            <a:gd name="T12" fmla="*/ 0 w 45"/>
                            <a:gd name="T13" fmla="*/ 40 h 49"/>
                            <a:gd name="T14" fmla="*/ 0 w 45"/>
                            <a:gd name="T15" fmla="*/ 35 h 49"/>
                            <a:gd name="T16" fmla="*/ 5 w 45"/>
                            <a:gd name="T17" fmla="*/ 40 h 49"/>
                            <a:gd name="T18" fmla="*/ 0 w 45"/>
                            <a:gd name="T19" fmla="*/ 35 h 49"/>
                            <a:gd name="T20" fmla="*/ 5 w 45"/>
                            <a:gd name="T21" fmla="*/ 35 h 49"/>
                            <a:gd name="T22" fmla="*/ 45 w 45"/>
                            <a:gd name="T23" fmla="*/ 45 h 49"/>
                            <a:gd name="T24" fmla="*/ 45 w 45"/>
                            <a:gd name="T25" fmla="*/ 49 h 49"/>
                            <a:gd name="T26" fmla="*/ 5 w 45"/>
                            <a:gd name="T27" fmla="*/ 40 h 49"/>
                            <a:gd name="T28" fmla="*/ 0 w 45"/>
                            <a:gd name="T29" fmla="*/ 35 h 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45" h="49">
                              <a:moveTo>
                                <a:pt x="15" y="5"/>
                              </a:moveTo>
                              <a:lnTo>
                                <a:pt x="5" y="35"/>
                              </a:lnTo>
                              <a:lnTo>
                                <a:pt x="0" y="35"/>
                              </a:lnTo>
                              <a:lnTo>
                                <a:pt x="10" y="0"/>
                              </a:lnTo>
                              <a:lnTo>
                                <a:pt x="15" y="5"/>
                              </a:lnTo>
                              <a:close/>
                              <a:moveTo>
                                <a:pt x="5" y="40"/>
                              </a:moveTo>
                              <a:lnTo>
                                <a:pt x="0" y="40"/>
                              </a:lnTo>
                              <a:lnTo>
                                <a:pt x="0" y="35"/>
                              </a:lnTo>
                              <a:lnTo>
                                <a:pt x="5" y="40"/>
                              </a:lnTo>
                              <a:close/>
                              <a:moveTo>
                                <a:pt x="0" y="35"/>
                              </a:moveTo>
                              <a:lnTo>
                                <a:pt x="5" y="35"/>
                              </a:lnTo>
                              <a:lnTo>
                                <a:pt x="45" y="45"/>
                              </a:lnTo>
                              <a:lnTo>
                                <a:pt x="45" y="49"/>
                              </a:lnTo>
                              <a:lnTo>
                                <a:pt x="5" y="40"/>
                              </a:lnTo>
                              <a:lnTo>
                                <a:pt x="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3" name="Freeform 44"/>
                      <wps:cNvSpPr>
                        <a:spLocks noEditPoints="1"/>
                      </wps:cNvSpPr>
                      <wps:spPr bwMode="auto">
                        <a:xfrm>
                          <a:off x="390525" y="315595"/>
                          <a:ext cx="38100" cy="21590"/>
                        </a:xfrm>
                        <a:custGeom>
                          <a:avLst/>
                          <a:gdLst>
                            <a:gd name="T0" fmla="*/ 0 w 60"/>
                            <a:gd name="T1" fmla="*/ 0 h 34"/>
                            <a:gd name="T2" fmla="*/ 20 w 60"/>
                            <a:gd name="T3" fmla="*/ 29 h 34"/>
                            <a:gd name="T4" fmla="*/ 15 w 60"/>
                            <a:gd name="T5" fmla="*/ 29 h 34"/>
                            <a:gd name="T6" fmla="*/ 0 w 60"/>
                            <a:gd name="T7" fmla="*/ 0 h 34"/>
                            <a:gd name="T8" fmla="*/ 0 w 60"/>
                            <a:gd name="T9" fmla="*/ 0 h 34"/>
                            <a:gd name="T10" fmla="*/ 15 w 60"/>
                            <a:gd name="T11" fmla="*/ 34 h 34"/>
                            <a:gd name="T12" fmla="*/ 15 w 60"/>
                            <a:gd name="T13" fmla="*/ 34 h 34"/>
                            <a:gd name="T14" fmla="*/ 15 w 60"/>
                            <a:gd name="T15" fmla="*/ 29 h 34"/>
                            <a:gd name="T16" fmla="*/ 15 w 60"/>
                            <a:gd name="T17" fmla="*/ 34 h 34"/>
                            <a:gd name="T18" fmla="*/ 15 w 60"/>
                            <a:gd name="T19" fmla="*/ 29 h 34"/>
                            <a:gd name="T20" fmla="*/ 15 w 60"/>
                            <a:gd name="T21" fmla="*/ 29 h 34"/>
                            <a:gd name="T22" fmla="*/ 55 w 60"/>
                            <a:gd name="T23" fmla="*/ 15 h 34"/>
                            <a:gd name="T24" fmla="*/ 60 w 60"/>
                            <a:gd name="T25" fmla="*/ 19 h 34"/>
                            <a:gd name="T26" fmla="*/ 15 w 60"/>
                            <a:gd name="T27" fmla="*/ 34 h 34"/>
                            <a:gd name="T28" fmla="*/ 15 w 60"/>
                            <a:gd name="T29" fmla="*/ 29 h 3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60" h="34">
                              <a:moveTo>
                                <a:pt x="0" y="0"/>
                              </a:moveTo>
                              <a:lnTo>
                                <a:pt x="20" y="29"/>
                              </a:lnTo>
                              <a:lnTo>
                                <a:pt x="15" y="29"/>
                              </a:lnTo>
                              <a:lnTo>
                                <a:pt x="0" y="0"/>
                              </a:lnTo>
                              <a:close/>
                              <a:moveTo>
                                <a:pt x="15" y="34"/>
                              </a:moveTo>
                              <a:lnTo>
                                <a:pt x="15" y="34"/>
                              </a:lnTo>
                              <a:lnTo>
                                <a:pt x="15" y="29"/>
                              </a:lnTo>
                              <a:lnTo>
                                <a:pt x="15" y="34"/>
                              </a:lnTo>
                              <a:close/>
                              <a:moveTo>
                                <a:pt x="15" y="29"/>
                              </a:moveTo>
                              <a:lnTo>
                                <a:pt x="15" y="29"/>
                              </a:lnTo>
                              <a:lnTo>
                                <a:pt x="55" y="15"/>
                              </a:lnTo>
                              <a:lnTo>
                                <a:pt x="60" y="19"/>
                              </a:lnTo>
                              <a:lnTo>
                                <a:pt x="15" y="34"/>
                              </a:lnTo>
                              <a:lnTo>
                                <a:pt x="15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4" name="Freeform 45"/>
                      <wps:cNvSpPr>
                        <a:spLocks noEditPoints="1"/>
                      </wps:cNvSpPr>
                      <wps:spPr bwMode="auto">
                        <a:xfrm>
                          <a:off x="381000" y="327660"/>
                          <a:ext cx="38100" cy="22225"/>
                        </a:xfrm>
                        <a:custGeom>
                          <a:avLst/>
                          <a:gdLst>
                            <a:gd name="T0" fmla="*/ 5 w 60"/>
                            <a:gd name="T1" fmla="*/ 0 h 35"/>
                            <a:gd name="T2" fmla="*/ 20 w 60"/>
                            <a:gd name="T3" fmla="*/ 30 h 35"/>
                            <a:gd name="T4" fmla="*/ 15 w 60"/>
                            <a:gd name="T5" fmla="*/ 30 h 35"/>
                            <a:gd name="T6" fmla="*/ 0 w 60"/>
                            <a:gd name="T7" fmla="*/ 0 h 35"/>
                            <a:gd name="T8" fmla="*/ 5 w 60"/>
                            <a:gd name="T9" fmla="*/ 0 h 35"/>
                            <a:gd name="T10" fmla="*/ 20 w 60"/>
                            <a:gd name="T11" fmla="*/ 35 h 35"/>
                            <a:gd name="T12" fmla="*/ 15 w 60"/>
                            <a:gd name="T13" fmla="*/ 35 h 35"/>
                            <a:gd name="T14" fmla="*/ 15 w 60"/>
                            <a:gd name="T15" fmla="*/ 30 h 35"/>
                            <a:gd name="T16" fmla="*/ 20 w 60"/>
                            <a:gd name="T17" fmla="*/ 35 h 35"/>
                            <a:gd name="T18" fmla="*/ 15 w 60"/>
                            <a:gd name="T19" fmla="*/ 30 h 35"/>
                            <a:gd name="T20" fmla="*/ 15 w 60"/>
                            <a:gd name="T21" fmla="*/ 30 h 35"/>
                            <a:gd name="T22" fmla="*/ 60 w 60"/>
                            <a:gd name="T23" fmla="*/ 20 h 35"/>
                            <a:gd name="T24" fmla="*/ 60 w 60"/>
                            <a:gd name="T25" fmla="*/ 25 h 35"/>
                            <a:gd name="T26" fmla="*/ 20 w 60"/>
                            <a:gd name="T27" fmla="*/ 35 h 35"/>
                            <a:gd name="T28" fmla="*/ 15 w 60"/>
                            <a:gd name="T29" fmla="*/ 30 h 3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60" h="35">
                              <a:moveTo>
                                <a:pt x="5" y="0"/>
                              </a:moveTo>
                              <a:lnTo>
                                <a:pt x="20" y="30"/>
                              </a:lnTo>
                              <a:lnTo>
                                <a:pt x="15" y="30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close/>
                              <a:moveTo>
                                <a:pt x="20" y="35"/>
                              </a:moveTo>
                              <a:lnTo>
                                <a:pt x="15" y="35"/>
                              </a:lnTo>
                              <a:lnTo>
                                <a:pt x="15" y="30"/>
                              </a:lnTo>
                              <a:lnTo>
                                <a:pt x="20" y="35"/>
                              </a:lnTo>
                              <a:close/>
                              <a:moveTo>
                                <a:pt x="15" y="30"/>
                              </a:moveTo>
                              <a:lnTo>
                                <a:pt x="15" y="30"/>
                              </a:lnTo>
                              <a:lnTo>
                                <a:pt x="60" y="20"/>
                              </a:lnTo>
                              <a:lnTo>
                                <a:pt x="60" y="25"/>
                              </a:lnTo>
                              <a:lnTo>
                                <a:pt x="20" y="35"/>
                              </a:lnTo>
                              <a:lnTo>
                                <a:pt x="15" y="3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5" name="Freeform 46"/>
                      <wps:cNvSpPr>
                        <a:spLocks noEditPoints="1"/>
                      </wps:cNvSpPr>
                      <wps:spPr bwMode="auto">
                        <a:xfrm>
                          <a:off x="374650" y="337185"/>
                          <a:ext cx="34925" cy="22225"/>
                        </a:xfrm>
                        <a:custGeom>
                          <a:avLst/>
                          <a:gdLst>
                            <a:gd name="T0" fmla="*/ 5 w 55"/>
                            <a:gd name="T1" fmla="*/ 0 h 35"/>
                            <a:gd name="T2" fmla="*/ 15 w 55"/>
                            <a:gd name="T3" fmla="*/ 35 h 35"/>
                            <a:gd name="T4" fmla="*/ 10 w 55"/>
                            <a:gd name="T5" fmla="*/ 35 h 35"/>
                            <a:gd name="T6" fmla="*/ 0 w 55"/>
                            <a:gd name="T7" fmla="*/ 5 h 35"/>
                            <a:gd name="T8" fmla="*/ 5 w 55"/>
                            <a:gd name="T9" fmla="*/ 0 h 35"/>
                            <a:gd name="T10" fmla="*/ 10 w 55"/>
                            <a:gd name="T11" fmla="*/ 35 h 35"/>
                            <a:gd name="T12" fmla="*/ 10 w 55"/>
                            <a:gd name="T13" fmla="*/ 35 h 35"/>
                            <a:gd name="T14" fmla="*/ 10 w 55"/>
                            <a:gd name="T15" fmla="*/ 35 h 35"/>
                            <a:gd name="T16" fmla="*/ 10 w 55"/>
                            <a:gd name="T17" fmla="*/ 35 h 35"/>
                            <a:gd name="T18" fmla="*/ 10 w 55"/>
                            <a:gd name="T19" fmla="*/ 35 h 35"/>
                            <a:gd name="T20" fmla="*/ 10 w 55"/>
                            <a:gd name="T21" fmla="*/ 30 h 35"/>
                            <a:gd name="T22" fmla="*/ 55 w 55"/>
                            <a:gd name="T23" fmla="*/ 25 h 35"/>
                            <a:gd name="T24" fmla="*/ 55 w 55"/>
                            <a:gd name="T25" fmla="*/ 30 h 35"/>
                            <a:gd name="T26" fmla="*/ 10 w 55"/>
                            <a:gd name="T27" fmla="*/ 35 h 35"/>
                            <a:gd name="T28" fmla="*/ 10 w 55"/>
                            <a:gd name="T29" fmla="*/ 35 h 3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55" h="35">
                              <a:moveTo>
                                <a:pt x="5" y="0"/>
                              </a:moveTo>
                              <a:lnTo>
                                <a:pt x="15" y="35"/>
                              </a:lnTo>
                              <a:lnTo>
                                <a:pt x="10" y="35"/>
                              </a:lnTo>
                              <a:lnTo>
                                <a:pt x="0" y="5"/>
                              </a:lnTo>
                              <a:lnTo>
                                <a:pt x="5" y="0"/>
                              </a:lnTo>
                              <a:close/>
                              <a:moveTo>
                                <a:pt x="10" y="35"/>
                              </a:moveTo>
                              <a:lnTo>
                                <a:pt x="10" y="35"/>
                              </a:lnTo>
                              <a:close/>
                              <a:moveTo>
                                <a:pt x="10" y="35"/>
                              </a:moveTo>
                              <a:lnTo>
                                <a:pt x="10" y="30"/>
                              </a:lnTo>
                              <a:lnTo>
                                <a:pt x="55" y="25"/>
                              </a:lnTo>
                              <a:lnTo>
                                <a:pt x="55" y="30"/>
                              </a:lnTo>
                              <a:lnTo>
                                <a:pt x="1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6" name="Freeform 47"/>
                      <wps:cNvSpPr>
                        <a:spLocks noEditPoints="1"/>
                      </wps:cNvSpPr>
                      <wps:spPr bwMode="auto">
                        <a:xfrm>
                          <a:off x="365125" y="349885"/>
                          <a:ext cx="34925" cy="22225"/>
                        </a:xfrm>
                        <a:custGeom>
                          <a:avLst/>
                          <a:gdLst>
                            <a:gd name="T0" fmla="*/ 5 w 55"/>
                            <a:gd name="T1" fmla="*/ 0 h 35"/>
                            <a:gd name="T2" fmla="*/ 10 w 55"/>
                            <a:gd name="T3" fmla="*/ 35 h 35"/>
                            <a:gd name="T4" fmla="*/ 5 w 55"/>
                            <a:gd name="T5" fmla="*/ 35 h 35"/>
                            <a:gd name="T6" fmla="*/ 0 w 55"/>
                            <a:gd name="T7" fmla="*/ 0 h 35"/>
                            <a:gd name="T8" fmla="*/ 5 w 55"/>
                            <a:gd name="T9" fmla="*/ 0 h 35"/>
                            <a:gd name="T10" fmla="*/ 10 w 55"/>
                            <a:gd name="T11" fmla="*/ 35 h 35"/>
                            <a:gd name="T12" fmla="*/ 10 w 55"/>
                            <a:gd name="T13" fmla="*/ 35 h 35"/>
                            <a:gd name="T14" fmla="*/ 5 w 55"/>
                            <a:gd name="T15" fmla="*/ 35 h 35"/>
                            <a:gd name="T16" fmla="*/ 10 w 55"/>
                            <a:gd name="T17" fmla="*/ 35 h 35"/>
                            <a:gd name="T18" fmla="*/ 5 w 55"/>
                            <a:gd name="T19" fmla="*/ 35 h 35"/>
                            <a:gd name="T20" fmla="*/ 10 w 55"/>
                            <a:gd name="T21" fmla="*/ 30 h 35"/>
                            <a:gd name="T22" fmla="*/ 50 w 55"/>
                            <a:gd name="T23" fmla="*/ 30 h 35"/>
                            <a:gd name="T24" fmla="*/ 55 w 55"/>
                            <a:gd name="T25" fmla="*/ 35 h 35"/>
                            <a:gd name="T26" fmla="*/ 10 w 55"/>
                            <a:gd name="T27" fmla="*/ 35 h 35"/>
                            <a:gd name="T28" fmla="*/ 5 w 55"/>
                            <a:gd name="T29" fmla="*/ 35 h 3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55" h="35">
                              <a:moveTo>
                                <a:pt x="5" y="0"/>
                              </a:moveTo>
                              <a:lnTo>
                                <a:pt x="10" y="35"/>
                              </a:lnTo>
                              <a:lnTo>
                                <a:pt x="5" y="35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close/>
                              <a:moveTo>
                                <a:pt x="10" y="35"/>
                              </a:moveTo>
                              <a:lnTo>
                                <a:pt x="10" y="35"/>
                              </a:lnTo>
                              <a:lnTo>
                                <a:pt x="5" y="35"/>
                              </a:lnTo>
                              <a:lnTo>
                                <a:pt x="10" y="35"/>
                              </a:lnTo>
                              <a:close/>
                              <a:moveTo>
                                <a:pt x="5" y="35"/>
                              </a:moveTo>
                              <a:lnTo>
                                <a:pt x="10" y="30"/>
                              </a:lnTo>
                              <a:lnTo>
                                <a:pt x="50" y="30"/>
                              </a:lnTo>
                              <a:lnTo>
                                <a:pt x="55" y="35"/>
                              </a:lnTo>
                              <a:lnTo>
                                <a:pt x="10" y="35"/>
                              </a:lnTo>
                              <a:lnTo>
                                <a:pt x="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7" name="Freeform 48"/>
                      <wps:cNvSpPr>
                        <a:spLocks noEditPoints="1"/>
                      </wps:cNvSpPr>
                      <wps:spPr bwMode="auto">
                        <a:xfrm>
                          <a:off x="355600" y="359410"/>
                          <a:ext cx="31750" cy="25400"/>
                        </a:xfrm>
                        <a:custGeom>
                          <a:avLst/>
                          <a:gdLst>
                            <a:gd name="T0" fmla="*/ 5 w 50"/>
                            <a:gd name="T1" fmla="*/ 0 h 40"/>
                            <a:gd name="T2" fmla="*/ 10 w 50"/>
                            <a:gd name="T3" fmla="*/ 35 h 40"/>
                            <a:gd name="T4" fmla="*/ 5 w 50"/>
                            <a:gd name="T5" fmla="*/ 35 h 40"/>
                            <a:gd name="T6" fmla="*/ 0 w 50"/>
                            <a:gd name="T7" fmla="*/ 0 h 40"/>
                            <a:gd name="T8" fmla="*/ 5 w 50"/>
                            <a:gd name="T9" fmla="*/ 0 h 40"/>
                            <a:gd name="T10" fmla="*/ 5 w 50"/>
                            <a:gd name="T11" fmla="*/ 40 h 40"/>
                            <a:gd name="T12" fmla="*/ 5 w 50"/>
                            <a:gd name="T13" fmla="*/ 40 h 40"/>
                            <a:gd name="T14" fmla="*/ 5 w 50"/>
                            <a:gd name="T15" fmla="*/ 35 h 40"/>
                            <a:gd name="T16" fmla="*/ 5 w 50"/>
                            <a:gd name="T17" fmla="*/ 40 h 40"/>
                            <a:gd name="T18" fmla="*/ 5 w 50"/>
                            <a:gd name="T19" fmla="*/ 35 h 40"/>
                            <a:gd name="T20" fmla="*/ 5 w 50"/>
                            <a:gd name="T21" fmla="*/ 35 h 40"/>
                            <a:gd name="T22" fmla="*/ 50 w 50"/>
                            <a:gd name="T23" fmla="*/ 30 h 40"/>
                            <a:gd name="T24" fmla="*/ 50 w 50"/>
                            <a:gd name="T25" fmla="*/ 35 h 40"/>
                            <a:gd name="T26" fmla="*/ 5 w 50"/>
                            <a:gd name="T27" fmla="*/ 40 h 40"/>
                            <a:gd name="T28" fmla="*/ 5 w 50"/>
                            <a:gd name="T29" fmla="*/ 35 h 4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50" h="40">
                              <a:moveTo>
                                <a:pt x="5" y="0"/>
                              </a:moveTo>
                              <a:lnTo>
                                <a:pt x="10" y="35"/>
                              </a:lnTo>
                              <a:lnTo>
                                <a:pt x="5" y="35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close/>
                              <a:moveTo>
                                <a:pt x="5" y="40"/>
                              </a:moveTo>
                              <a:lnTo>
                                <a:pt x="5" y="40"/>
                              </a:lnTo>
                              <a:lnTo>
                                <a:pt x="5" y="35"/>
                              </a:lnTo>
                              <a:lnTo>
                                <a:pt x="5" y="40"/>
                              </a:lnTo>
                              <a:close/>
                              <a:moveTo>
                                <a:pt x="5" y="35"/>
                              </a:moveTo>
                              <a:lnTo>
                                <a:pt x="5" y="35"/>
                              </a:lnTo>
                              <a:lnTo>
                                <a:pt x="50" y="30"/>
                              </a:lnTo>
                              <a:lnTo>
                                <a:pt x="50" y="35"/>
                              </a:lnTo>
                              <a:lnTo>
                                <a:pt x="5" y="40"/>
                              </a:lnTo>
                              <a:lnTo>
                                <a:pt x="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8" name="Freeform 49"/>
                      <wps:cNvSpPr>
                        <a:spLocks noEditPoints="1"/>
                      </wps:cNvSpPr>
                      <wps:spPr bwMode="auto">
                        <a:xfrm>
                          <a:off x="342900" y="368935"/>
                          <a:ext cx="28575" cy="25400"/>
                        </a:xfrm>
                        <a:custGeom>
                          <a:avLst/>
                          <a:gdLst>
                            <a:gd name="T0" fmla="*/ 45 w 45"/>
                            <a:gd name="T1" fmla="*/ 40 h 40"/>
                            <a:gd name="T2" fmla="*/ 5 w 45"/>
                            <a:gd name="T3" fmla="*/ 40 h 40"/>
                            <a:gd name="T4" fmla="*/ 5 w 45"/>
                            <a:gd name="T5" fmla="*/ 35 h 40"/>
                            <a:gd name="T6" fmla="*/ 45 w 45"/>
                            <a:gd name="T7" fmla="*/ 35 h 40"/>
                            <a:gd name="T8" fmla="*/ 45 w 45"/>
                            <a:gd name="T9" fmla="*/ 40 h 40"/>
                            <a:gd name="T10" fmla="*/ 5 w 45"/>
                            <a:gd name="T11" fmla="*/ 40 h 40"/>
                            <a:gd name="T12" fmla="*/ 0 w 45"/>
                            <a:gd name="T13" fmla="*/ 40 h 40"/>
                            <a:gd name="T14" fmla="*/ 0 w 45"/>
                            <a:gd name="T15" fmla="*/ 35 h 40"/>
                            <a:gd name="T16" fmla="*/ 5 w 45"/>
                            <a:gd name="T17" fmla="*/ 40 h 40"/>
                            <a:gd name="T18" fmla="*/ 5 w 45"/>
                            <a:gd name="T19" fmla="*/ 40 h 40"/>
                            <a:gd name="T20" fmla="*/ 0 w 45"/>
                            <a:gd name="T21" fmla="*/ 35 h 40"/>
                            <a:gd name="T22" fmla="*/ 0 w 45"/>
                            <a:gd name="T23" fmla="*/ 0 h 40"/>
                            <a:gd name="T24" fmla="*/ 5 w 45"/>
                            <a:gd name="T25" fmla="*/ 0 h 40"/>
                            <a:gd name="T26" fmla="*/ 5 w 45"/>
                            <a:gd name="T27" fmla="*/ 35 h 40"/>
                            <a:gd name="T28" fmla="*/ 5 w 45"/>
                            <a:gd name="T29" fmla="*/ 40 h 4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45" h="40">
                              <a:moveTo>
                                <a:pt x="45" y="40"/>
                              </a:moveTo>
                              <a:lnTo>
                                <a:pt x="5" y="40"/>
                              </a:lnTo>
                              <a:lnTo>
                                <a:pt x="5" y="35"/>
                              </a:lnTo>
                              <a:lnTo>
                                <a:pt x="45" y="35"/>
                              </a:lnTo>
                              <a:lnTo>
                                <a:pt x="45" y="40"/>
                              </a:lnTo>
                              <a:close/>
                              <a:moveTo>
                                <a:pt x="5" y="40"/>
                              </a:moveTo>
                              <a:lnTo>
                                <a:pt x="0" y="40"/>
                              </a:lnTo>
                              <a:lnTo>
                                <a:pt x="0" y="35"/>
                              </a:lnTo>
                              <a:lnTo>
                                <a:pt x="5" y="40"/>
                              </a:lnTo>
                              <a:close/>
                              <a:moveTo>
                                <a:pt x="5" y="40"/>
                              </a:moveTo>
                              <a:lnTo>
                                <a:pt x="0" y="35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lnTo>
                                <a:pt x="5" y="35"/>
                              </a:lnTo>
                              <a:lnTo>
                                <a:pt x="5" y="4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9" name="Freeform 50"/>
                      <wps:cNvSpPr>
                        <a:spLocks noEditPoints="1"/>
                      </wps:cNvSpPr>
                      <wps:spPr bwMode="auto">
                        <a:xfrm>
                          <a:off x="314325" y="384810"/>
                          <a:ext cx="28575" cy="31750"/>
                        </a:xfrm>
                        <a:custGeom>
                          <a:avLst/>
                          <a:gdLst>
                            <a:gd name="T0" fmla="*/ 15 w 45"/>
                            <a:gd name="T1" fmla="*/ 5 h 50"/>
                            <a:gd name="T2" fmla="*/ 5 w 45"/>
                            <a:gd name="T3" fmla="*/ 35 h 50"/>
                            <a:gd name="T4" fmla="*/ 0 w 45"/>
                            <a:gd name="T5" fmla="*/ 35 h 50"/>
                            <a:gd name="T6" fmla="*/ 10 w 45"/>
                            <a:gd name="T7" fmla="*/ 0 h 50"/>
                            <a:gd name="T8" fmla="*/ 15 w 45"/>
                            <a:gd name="T9" fmla="*/ 5 h 50"/>
                            <a:gd name="T10" fmla="*/ 5 w 45"/>
                            <a:gd name="T11" fmla="*/ 40 h 50"/>
                            <a:gd name="T12" fmla="*/ 0 w 45"/>
                            <a:gd name="T13" fmla="*/ 40 h 50"/>
                            <a:gd name="T14" fmla="*/ 0 w 45"/>
                            <a:gd name="T15" fmla="*/ 35 h 50"/>
                            <a:gd name="T16" fmla="*/ 5 w 45"/>
                            <a:gd name="T17" fmla="*/ 40 h 50"/>
                            <a:gd name="T18" fmla="*/ 0 w 45"/>
                            <a:gd name="T19" fmla="*/ 35 h 50"/>
                            <a:gd name="T20" fmla="*/ 5 w 45"/>
                            <a:gd name="T21" fmla="*/ 35 h 50"/>
                            <a:gd name="T22" fmla="*/ 45 w 45"/>
                            <a:gd name="T23" fmla="*/ 45 h 50"/>
                            <a:gd name="T24" fmla="*/ 45 w 45"/>
                            <a:gd name="T25" fmla="*/ 50 h 50"/>
                            <a:gd name="T26" fmla="*/ 5 w 45"/>
                            <a:gd name="T27" fmla="*/ 40 h 50"/>
                            <a:gd name="T28" fmla="*/ 0 w 45"/>
                            <a:gd name="T29" fmla="*/ 35 h 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45" h="50">
                              <a:moveTo>
                                <a:pt x="15" y="5"/>
                              </a:moveTo>
                              <a:lnTo>
                                <a:pt x="5" y="35"/>
                              </a:lnTo>
                              <a:lnTo>
                                <a:pt x="0" y="35"/>
                              </a:lnTo>
                              <a:lnTo>
                                <a:pt x="10" y="0"/>
                              </a:lnTo>
                              <a:lnTo>
                                <a:pt x="15" y="5"/>
                              </a:lnTo>
                              <a:close/>
                              <a:moveTo>
                                <a:pt x="5" y="40"/>
                              </a:moveTo>
                              <a:lnTo>
                                <a:pt x="0" y="40"/>
                              </a:lnTo>
                              <a:lnTo>
                                <a:pt x="0" y="35"/>
                              </a:lnTo>
                              <a:lnTo>
                                <a:pt x="5" y="40"/>
                              </a:lnTo>
                              <a:close/>
                              <a:moveTo>
                                <a:pt x="0" y="35"/>
                              </a:moveTo>
                              <a:lnTo>
                                <a:pt x="5" y="35"/>
                              </a:lnTo>
                              <a:lnTo>
                                <a:pt x="45" y="45"/>
                              </a:lnTo>
                              <a:lnTo>
                                <a:pt x="45" y="50"/>
                              </a:lnTo>
                              <a:lnTo>
                                <a:pt x="5" y="40"/>
                              </a:lnTo>
                              <a:lnTo>
                                <a:pt x="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0" name="Freeform 51"/>
                      <wps:cNvSpPr>
                        <a:spLocks noEditPoints="1"/>
                      </wps:cNvSpPr>
                      <wps:spPr bwMode="auto">
                        <a:xfrm>
                          <a:off x="330200" y="378460"/>
                          <a:ext cx="28575" cy="28575"/>
                        </a:xfrm>
                        <a:custGeom>
                          <a:avLst/>
                          <a:gdLst>
                            <a:gd name="T0" fmla="*/ 10 w 45"/>
                            <a:gd name="T1" fmla="*/ 0 h 45"/>
                            <a:gd name="T2" fmla="*/ 5 w 45"/>
                            <a:gd name="T3" fmla="*/ 35 h 45"/>
                            <a:gd name="T4" fmla="*/ 0 w 45"/>
                            <a:gd name="T5" fmla="*/ 35 h 45"/>
                            <a:gd name="T6" fmla="*/ 5 w 45"/>
                            <a:gd name="T7" fmla="*/ 0 h 45"/>
                            <a:gd name="T8" fmla="*/ 10 w 45"/>
                            <a:gd name="T9" fmla="*/ 0 h 45"/>
                            <a:gd name="T10" fmla="*/ 0 w 45"/>
                            <a:gd name="T11" fmla="*/ 35 h 45"/>
                            <a:gd name="T12" fmla="*/ 0 w 45"/>
                            <a:gd name="T13" fmla="*/ 35 h 45"/>
                            <a:gd name="T14" fmla="*/ 0 w 45"/>
                            <a:gd name="T15" fmla="*/ 35 h 45"/>
                            <a:gd name="T16" fmla="*/ 0 w 45"/>
                            <a:gd name="T17" fmla="*/ 35 h 45"/>
                            <a:gd name="T18" fmla="*/ 0 w 45"/>
                            <a:gd name="T19" fmla="*/ 35 h 45"/>
                            <a:gd name="T20" fmla="*/ 5 w 45"/>
                            <a:gd name="T21" fmla="*/ 30 h 45"/>
                            <a:gd name="T22" fmla="*/ 45 w 45"/>
                            <a:gd name="T23" fmla="*/ 40 h 45"/>
                            <a:gd name="T24" fmla="*/ 45 w 45"/>
                            <a:gd name="T25" fmla="*/ 45 h 45"/>
                            <a:gd name="T26" fmla="*/ 0 w 45"/>
                            <a:gd name="T27" fmla="*/ 35 h 45"/>
                            <a:gd name="T28" fmla="*/ 0 w 45"/>
                            <a:gd name="T29" fmla="*/ 35 h 4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45" h="45">
                              <a:moveTo>
                                <a:pt x="10" y="0"/>
                              </a:moveTo>
                              <a:lnTo>
                                <a:pt x="5" y="35"/>
                              </a:lnTo>
                              <a:lnTo>
                                <a:pt x="0" y="35"/>
                              </a:lnTo>
                              <a:lnTo>
                                <a:pt x="5" y="0"/>
                              </a:lnTo>
                              <a:lnTo>
                                <a:pt x="10" y="0"/>
                              </a:lnTo>
                              <a:close/>
                              <a:moveTo>
                                <a:pt x="0" y="35"/>
                              </a:moveTo>
                              <a:lnTo>
                                <a:pt x="0" y="35"/>
                              </a:lnTo>
                              <a:close/>
                              <a:moveTo>
                                <a:pt x="0" y="35"/>
                              </a:moveTo>
                              <a:lnTo>
                                <a:pt x="5" y="30"/>
                              </a:lnTo>
                              <a:lnTo>
                                <a:pt x="45" y="40"/>
                              </a:lnTo>
                              <a:lnTo>
                                <a:pt x="45" y="45"/>
                              </a:lnTo>
                              <a:lnTo>
                                <a:pt x="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1" name="Freeform 52"/>
                      <wps:cNvSpPr>
                        <a:spLocks noEditPoints="1"/>
                      </wps:cNvSpPr>
                      <wps:spPr bwMode="auto">
                        <a:xfrm>
                          <a:off x="393700" y="290195"/>
                          <a:ext cx="41275" cy="31750"/>
                        </a:xfrm>
                        <a:custGeom>
                          <a:avLst/>
                          <a:gdLst>
                            <a:gd name="T0" fmla="*/ 0 w 65"/>
                            <a:gd name="T1" fmla="*/ 20 h 50"/>
                            <a:gd name="T2" fmla="*/ 0 w 65"/>
                            <a:gd name="T3" fmla="*/ 20 h 50"/>
                            <a:gd name="T4" fmla="*/ 0 w 65"/>
                            <a:gd name="T5" fmla="*/ 20 h 50"/>
                            <a:gd name="T6" fmla="*/ 0 w 65"/>
                            <a:gd name="T7" fmla="*/ 20 h 50"/>
                            <a:gd name="T8" fmla="*/ 0 w 65"/>
                            <a:gd name="T9" fmla="*/ 20 h 50"/>
                            <a:gd name="T10" fmla="*/ 5 w 65"/>
                            <a:gd name="T11" fmla="*/ 20 h 50"/>
                            <a:gd name="T12" fmla="*/ 25 w 65"/>
                            <a:gd name="T13" fmla="*/ 50 h 50"/>
                            <a:gd name="T14" fmla="*/ 20 w 65"/>
                            <a:gd name="T15" fmla="*/ 50 h 50"/>
                            <a:gd name="T16" fmla="*/ 0 w 65"/>
                            <a:gd name="T17" fmla="*/ 20 h 50"/>
                            <a:gd name="T18" fmla="*/ 0 w 65"/>
                            <a:gd name="T19" fmla="*/ 20 h 50"/>
                            <a:gd name="T20" fmla="*/ 25 w 65"/>
                            <a:gd name="T21" fmla="*/ 50 h 50"/>
                            <a:gd name="T22" fmla="*/ 20 w 65"/>
                            <a:gd name="T23" fmla="*/ 50 h 50"/>
                            <a:gd name="T24" fmla="*/ 20 w 65"/>
                            <a:gd name="T25" fmla="*/ 50 h 50"/>
                            <a:gd name="T26" fmla="*/ 25 w 65"/>
                            <a:gd name="T27" fmla="*/ 50 h 50"/>
                            <a:gd name="T28" fmla="*/ 20 w 65"/>
                            <a:gd name="T29" fmla="*/ 50 h 50"/>
                            <a:gd name="T30" fmla="*/ 20 w 65"/>
                            <a:gd name="T31" fmla="*/ 45 h 50"/>
                            <a:gd name="T32" fmla="*/ 60 w 65"/>
                            <a:gd name="T33" fmla="*/ 30 h 50"/>
                            <a:gd name="T34" fmla="*/ 60 w 65"/>
                            <a:gd name="T35" fmla="*/ 35 h 50"/>
                            <a:gd name="T36" fmla="*/ 25 w 65"/>
                            <a:gd name="T37" fmla="*/ 50 h 50"/>
                            <a:gd name="T38" fmla="*/ 20 w 65"/>
                            <a:gd name="T39" fmla="*/ 50 h 50"/>
                            <a:gd name="T40" fmla="*/ 65 w 65"/>
                            <a:gd name="T41" fmla="*/ 35 h 50"/>
                            <a:gd name="T42" fmla="*/ 65 w 65"/>
                            <a:gd name="T43" fmla="*/ 35 h 50"/>
                            <a:gd name="T44" fmla="*/ 60 w 65"/>
                            <a:gd name="T45" fmla="*/ 35 h 50"/>
                            <a:gd name="T46" fmla="*/ 65 w 65"/>
                            <a:gd name="T47" fmla="*/ 35 h 50"/>
                            <a:gd name="T48" fmla="*/ 60 w 65"/>
                            <a:gd name="T49" fmla="*/ 35 h 50"/>
                            <a:gd name="T50" fmla="*/ 60 w 65"/>
                            <a:gd name="T51" fmla="*/ 35 h 50"/>
                            <a:gd name="T52" fmla="*/ 40 w 65"/>
                            <a:gd name="T53" fmla="*/ 5 h 50"/>
                            <a:gd name="T54" fmla="*/ 40 w 65"/>
                            <a:gd name="T55" fmla="*/ 5 h 50"/>
                            <a:gd name="T56" fmla="*/ 65 w 65"/>
                            <a:gd name="T57" fmla="*/ 35 h 50"/>
                            <a:gd name="T58" fmla="*/ 60 w 65"/>
                            <a:gd name="T59" fmla="*/ 35 h 50"/>
                            <a:gd name="T60" fmla="*/ 40 w 65"/>
                            <a:gd name="T61" fmla="*/ 0 h 50"/>
                            <a:gd name="T62" fmla="*/ 40 w 65"/>
                            <a:gd name="T63" fmla="*/ 0 h 50"/>
                            <a:gd name="T64" fmla="*/ 40 w 65"/>
                            <a:gd name="T65" fmla="*/ 5 h 50"/>
                            <a:gd name="T66" fmla="*/ 40 w 65"/>
                            <a:gd name="T67" fmla="*/ 0 h 50"/>
                            <a:gd name="T68" fmla="*/ 40 w 65"/>
                            <a:gd name="T69" fmla="*/ 5 h 50"/>
                            <a:gd name="T70" fmla="*/ 40 w 65"/>
                            <a:gd name="T71" fmla="*/ 5 h 50"/>
                            <a:gd name="T72" fmla="*/ 5 w 65"/>
                            <a:gd name="T73" fmla="*/ 20 h 50"/>
                            <a:gd name="T74" fmla="*/ 0 w 65"/>
                            <a:gd name="T75" fmla="*/ 20 h 50"/>
                            <a:gd name="T76" fmla="*/ 40 w 65"/>
                            <a:gd name="T77" fmla="*/ 0 h 50"/>
                            <a:gd name="T78" fmla="*/ 40 w 65"/>
                            <a:gd name="T79" fmla="*/ 5 h 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65" h="50">
                              <a:moveTo>
                                <a:pt x="0" y="20"/>
                              </a:moveTo>
                              <a:lnTo>
                                <a:pt x="0" y="20"/>
                              </a:lnTo>
                              <a:close/>
                              <a:moveTo>
                                <a:pt x="0" y="20"/>
                              </a:moveTo>
                              <a:lnTo>
                                <a:pt x="5" y="20"/>
                              </a:lnTo>
                              <a:lnTo>
                                <a:pt x="25" y="50"/>
                              </a:lnTo>
                              <a:lnTo>
                                <a:pt x="20" y="50"/>
                              </a:lnTo>
                              <a:lnTo>
                                <a:pt x="0" y="20"/>
                              </a:lnTo>
                              <a:close/>
                              <a:moveTo>
                                <a:pt x="25" y="50"/>
                              </a:moveTo>
                              <a:lnTo>
                                <a:pt x="20" y="50"/>
                              </a:lnTo>
                              <a:lnTo>
                                <a:pt x="25" y="50"/>
                              </a:lnTo>
                              <a:close/>
                              <a:moveTo>
                                <a:pt x="20" y="50"/>
                              </a:moveTo>
                              <a:lnTo>
                                <a:pt x="20" y="45"/>
                              </a:lnTo>
                              <a:lnTo>
                                <a:pt x="60" y="30"/>
                              </a:lnTo>
                              <a:lnTo>
                                <a:pt x="60" y="35"/>
                              </a:lnTo>
                              <a:lnTo>
                                <a:pt x="25" y="50"/>
                              </a:lnTo>
                              <a:lnTo>
                                <a:pt x="20" y="50"/>
                              </a:lnTo>
                              <a:close/>
                              <a:moveTo>
                                <a:pt x="65" y="35"/>
                              </a:moveTo>
                              <a:lnTo>
                                <a:pt x="65" y="35"/>
                              </a:lnTo>
                              <a:lnTo>
                                <a:pt x="60" y="35"/>
                              </a:lnTo>
                              <a:lnTo>
                                <a:pt x="65" y="35"/>
                              </a:lnTo>
                              <a:close/>
                              <a:moveTo>
                                <a:pt x="60" y="35"/>
                              </a:moveTo>
                              <a:lnTo>
                                <a:pt x="60" y="35"/>
                              </a:lnTo>
                              <a:lnTo>
                                <a:pt x="40" y="5"/>
                              </a:lnTo>
                              <a:lnTo>
                                <a:pt x="65" y="35"/>
                              </a:lnTo>
                              <a:lnTo>
                                <a:pt x="60" y="35"/>
                              </a:lnTo>
                              <a:close/>
                              <a:moveTo>
                                <a:pt x="40" y="0"/>
                              </a:moveTo>
                              <a:lnTo>
                                <a:pt x="40" y="0"/>
                              </a:lnTo>
                              <a:lnTo>
                                <a:pt x="40" y="5"/>
                              </a:lnTo>
                              <a:lnTo>
                                <a:pt x="40" y="0"/>
                              </a:lnTo>
                              <a:close/>
                              <a:moveTo>
                                <a:pt x="40" y="5"/>
                              </a:moveTo>
                              <a:lnTo>
                                <a:pt x="40" y="5"/>
                              </a:lnTo>
                              <a:lnTo>
                                <a:pt x="5" y="20"/>
                              </a:lnTo>
                              <a:lnTo>
                                <a:pt x="0" y="20"/>
                              </a:lnTo>
                              <a:lnTo>
                                <a:pt x="40" y="0"/>
                              </a:lnTo>
                              <a:lnTo>
                                <a:pt x="40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c:wp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cx1="http://schemas.microsoft.com/office/drawing/2015/9/8/chartex" xmlns:cx="http://schemas.microsoft.com/office/drawing/2014/chartex">
          <w:pict>
            <v:group w14:anchorId="090C1A17" id="Kanwa 4" o:spid="_x0000_s1026" editas="canvas" style="position:absolute;margin-left:5.7pt;margin-top:9.7pt;width:38pt;height:36.85pt;z-index:-251657728;mso-position-horizontal-relative:margin" coordsize="481965,4679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027" type="#_x0000_t75" style="position:absolute;width:481965;height:467995;visibility:visible;mso-wrap-style:square">
                <v:fill o:detectmouseclick="t"/>
                <v:path o:connecttype="none"/>
              </v:shape>
              <v:shape id="Freeform 6" o:spid="_x0000_s1028" style="position:absolute;width:466725;height:466725;visibility:visible;mso-wrap-style:square;v-text-anchor:top" coordsize="735,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" path="m370,r,l405,5r35,5l480,20r30,10l545,45r30,20l600,84r30,25l650,134r25,30l690,194r20,29l720,258r10,35l735,333r,35l735,407r-5,35l720,477r-10,35l690,541r-15,30l650,601r-20,25l600,651r-25,19l545,690r-35,15l480,715r-40,10l405,730r-35,5l330,730r-35,-5l260,715,225,705,195,690,160,670,135,651,110,626,85,601,65,571,45,541,30,512,15,477,5,442,,407,,368,,333,5,293,15,258,30,223,45,194,65,164,85,134r25,-25l135,84,160,65,195,45,225,30,260,20,295,10,330,5,370,xe" fillcolor="#005747" stroked="f">
                <v:path arrowok="t" o:connecttype="custom" o:connectlocs="234950,0;279400,6350;323850,19050;365125,41275;400050,69215;428625,104140;450850,141605;463550,186055;466725,233680;466725,258445;457200,302895;438150,343535;412750,381635;381000,413385;346075,438150;304800,454025;257175,463550;234950,466725;187325,460375;142875,447675;101600,425450;69850,397510;41275,362585;19050,325120;3175,280670;0,233680;0,211455;9525,163830;28575,123190;53975,85090;85725,53340;123825,28575;165100,12700;209550,3175" o:connectangles="0,0,0,0,0,0,0,0,0,0,0,0,0,0,0,0,0,0,0,0,0,0,0,0,0,0,0,0,0,0,0,0,0,0"/>
              </v:shape>
              <v:shape id="Freeform 7" o:spid="_x0000_s1029" style="position:absolute;width:466725;height:466725;visibility:visible;mso-wrap-style:square;v-text-anchor:top" coordsize="735,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" path="m370,r,l405,5r35,5l480,20r30,10l545,45r30,20l600,84r30,25l650,134r25,30l690,194r20,29l720,258r10,35l735,333r,35l735,407r-5,35l720,477r-10,35l690,541r-15,30l650,601r-20,25l600,651r-25,19l545,690r-35,15l480,715r-40,10l405,730r-35,5l330,730r-35,-5l260,715,225,705,195,690,160,670,135,651,110,626,85,601,65,571,45,541,30,512,15,477,5,442,,407,,368,,333,5,293,15,258,30,223,45,194,65,164,85,134r25,-25l135,84,160,65,195,45,225,30,260,20,295,10,330,5,370,e" fillcolor="#005023" stroked="f">
                <v:path arrowok="t" o:connecttype="custom" o:connectlocs="234950,0;279400,6350;323850,19050;365125,41275;400050,69215;428625,104140;450850,141605;463550,186055;466725,233680;466725,258445;457200,302895;438150,343535;412750,381635;381000,413385;346075,438150;304800,454025;257175,463550;234950,466725;187325,460375;142875,447675;101600,425450;69850,397510;41275,362585;19050,325120;3175,280670;0,233680;0,211455;9525,163830;28575,123190;53975,85090;85725,53340;123825,28575;165100,12700;209550,3175" o:connectangles="0,0,0,0,0,0,0,0,0,0,0,0,0,0,0,0,0,0,0,0,0,0,0,0,0,0,0,0,0,0,0,0,0,0"/>
              </v:shape>
              <v:shape id="Freeform 8" o:spid="_x0000_s1030" style="position:absolute;left:3175;top:6350;width:460375;height:454025;visibility:visible;mso-wrap-style:square;v-text-anchor:top" coordsize="725,7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" path="m365,r,l400,r35,5l470,15r35,15l535,45r30,15l595,79r25,25l640,129r25,30l680,189r15,29l710,253r5,35l725,323r,35l725,392r-10,40l710,467r-15,30l680,526r-15,30l640,586r-20,25l595,636r-30,19l535,675r-30,15l470,700r-35,10l400,715r-35,l325,715r-35,-5l255,700,225,690,190,675,160,655,135,636,110,611,85,586,65,556,45,526,30,497,20,467,10,432,5,392,,358,5,323r5,-35l20,253,30,218,45,189,65,159,85,129r25,-25l135,79,160,60,190,45,225,30,255,15,290,5,325,r40,xe" stroked="f">
                <v:path arrowok="t" o:connecttype="custom" o:connectlocs="231775,0;276225,3175;320675,19050;358775,38100;393700,66040;422275,100965;441325,138430;454025,182880;460375,227330;460375,248920;450850,296545;431800,334010;406400,372110;377825,403860;339725,428625;298450,444500;254000,454025;231775,454025;184150,450850;142875,438150;101600,415925;69850,387985;41275,353060;19050,315595;6350,274320;0,227330;3175,205105;12700,160655;28575,120015;53975,81915;85725,50165;120650,28575;161925,9525;206375,0" o:connectangles="0,0,0,0,0,0,0,0,0,0,0,0,0,0,0,0,0,0,0,0,0,0,0,0,0,0,0,0,0,0,0,0,0,0"/>
              </v:shape>
              <v:shape id="Freeform 9" o:spid="_x0000_s1031" style="position:absolute;width:460375;height:454025;visibility:visible;mso-wrap-style:square;v-text-anchor:top" coordsize="725,7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" path="m365,r,l400,r35,5l470,15r35,15l535,45r30,15l595,79r25,25l640,129r25,30l680,189r15,29l710,253r5,35l725,323r,35l725,392r-10,40l710,467r-15,30l680,526r-15,30l640,586r-20,25l595,636r-30,19l535,675r-30,15l470,700r-35,10l400,715r-35,l325,715r-35,-5l255,700,225,690,190,675,160,655,135,636,110,611,85,586,65,556,45,526,30,497,20,467,10,432,5,392,,358,5,323r5,-35l20,253,30,218,45,189,65,159,85,129r25,-25l135,79,160,60,190,45,225,30,255,15,290,5,325,r40,e" filled="f" stroked="f">
                <v:path arrowok="t" o:connecttype="custom" o:connectlocs="231775,0;276225,3175;320675,19050;358775,38100;393700,66040;422275,100965;441325,138430;454025,182880;460375,227330;460375,248920;450850,296545;431800,334010;406400,372110;377825,403860;339725,428625;298450,444500;254000,454025;231775,454025;184150,450850;142875,438150;101600,415925;69850,387985;41275,353060;19050,315595;6350,274320;0,227330;3175,205105;12700,160655;28575,120015;53975,81915;85725,50165;120650,28575;161925,9525;206375,0" o:connectangles="0,0,0,0,0,0,0,0,0,0,0,0,0,0,0,0,0,0,0,0,0,0,0,0,0,0,0,0,0,0,0,0,0,0"/>
              </v:shape>
              <v:shape id="Freeform 10" o:spid="_x0000_s1032" style="position:absolute;left:69850;top:69215;width:330200;height:328295;visibility:visible;mso-wrap-style:square;v-text-anchor:top" coordsize="520,5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" path="m260,r,l310,5r50,15l405,45r35,30l475,114r20,45l510,209r10,50l510,313r-15,45l475,403r-35,39l405,472r-45,25l310,512r-50,5l205,512,155,497,115,472,75,442,45,403,20,358,5,313,,259,5,209,20,159,45,114,75,75,115,45,155,20,205,5,260,xe" fillcolor="#005747" stroked="f">
                <v:path arrowok="t" o:connecttype="custom" o:connectlocs="165100,0;165100,0;196850,3175;228600,12700;257175,28575;279400,47625;301625,72390;314325,100965;323850,132715;330200,164465;330200,164465;323850,198755;314325,227330;301625,255905;279400,280670;257175,299720;228600,315595;196850,325120;165100,328295;165100,328295;130175,325120;98425,315595;73025,299720;47625,280670;28575,255905;12700,227330;3175,198755;0,164465;0,164465;3175,132715;12700,100965;28575,72390;47625,47625;73025,28575;98425,12700;130175,3175;165100,0" o:connectangles="0,0,0,0,0,0,0,0,0,0,0,0,0,0,0,0,0,0,0,0,0,0,0,0,0,0,0,0,0,0,0,0,0,0,0,0,0"/>
              </v:shape>
              <v:shape id="Freeform 11" o:spid="_x0000_s1033" style="position:absolute;left:69850;top:69215;width:330200;height:328295;visibility:visible;mso-wrap-style:square;v-text-anchor:top" coordsize="520,5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" path="m260,r,l310,5r50,15l405,45r35,30l475,114r20,45l510,209r10,50l510,313r-15,45l475,403r-35,39l405,472r-45,25l310,512r-50,5l205,512,155,497,115,472,75,442,45,403,20,358,5,313,,259,5,209,20,159,45,114,75,75,115,45,155,20,205,5,260,e" filled="f" stroked="f">
                <v:path arrowok="t" o:connecttype="custom" o:connectlocs="165100,0;165100,0;196850,3175;228600,12700;257175,28575;279400,47625;301625,72390;314325,100965;323850,132715;330200,164465;330200,164465;323850,198755;314325,227330;301625,255905;279400,280670;257175,299720;228600,315595;196850,325120;165100,328295;165100,328295;130175,325120;98425,315595;73025,299720;47625,280670;28575,255905;12700,227330;3175,198755;0,164465;0,164465;3175,132715;12700,100965;28575,72390;47625,47625;73025,28575;98425,12700;130175,3175;165100,0" o:connectangles="0,0,0,0,0,0,0,0,0,0,0,0,0,0,0,0,0,0,0,0,0,0,0,0,0,0,0,0,0,0,0,0,0,0,0,0,0"/>
              </v:shape>
              <v:shape id="Freeform 12" o:spid="_x0000_s1034" style="position:absolute;left:76200;top:75565;width:317500;height:315595;visibility:visible;mso-wrap-style:square;v-text-anchor:top" coordsize="500,4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" path="m250,r,l300,5r45,15l390,45r35,30l455,109r25,45l495,199r5,50l495,298r-15,50l455,388r-30,39l390,457r-45,20l300,492r-50,5l200,492,150,477,110,457,70,427,40,388,15,348,5,298,,249,5,199,15,154,40,109,70,75,110,45,150,20,200,5,250,xe" stroked="f">
                <v:path arrowok="t" o:connecttype="custom" o:connectlocs="158750,0;158750,0;190500,3175;219075,12700;247650,28575;269875,47625;288925,69215;304800,97790;314325,126365;317500,158115;317500,158115;314325,189230;304800,220980;288925,246380;269875,271145;247650,290195;219075,302895;190500,312420;158750,315595;158750,315595;127000,312420;95250,302895;69850,290195;44450,271145;25400,246380;9525,220980;3175,189230;0,158115;0,158115;3175,126365;9525,97790;25400,69215;44450,47625;69850,28575;95250,12700;127000,3175;158750,0" o:connectangles="0,0,0,0,0,0,0,0,0,0,0,0,0,0,0,0,0,0,0,0,0,0,0,0,0,0,0,0,0,0,0,0,0,0,0,0,0"/>
              </v:shape>
              <v:shape id="Freeform 14" o:spid="_x0000_s1035" style="position:absolute;left:111125;top:139065;width:234950;height:173355;visibility:visible;mso-wrap-style:square;v-text-anchor:top" coordsize="370,2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" path="m150,273l205,,120,99r20,l55,193r20,l,273r150,xm160,273l200,79r65,l240,213r35,l260,273r-100,xm200,69l215,4r90,l330,9r15,10l355,29r10,20l370,79r-5,15l360,109r-10,15l345,134r-25,10l305,149r-45,l275,79r15,l295,79r5,-5l295,69r-5,l200,69xe" fillcolor="#005023" stroked="f">
                <v:path arrowok="t" o:connecttype="custom" o:connectlocs="95250,173355;130175,0;76200,62865;88900,62865;34925,122555;47625,122555;0,173355;95250,173355;101600,173355;127000,50165;168275,50165;152400,135255;174625,135255;165100,173355;101600,173355;127000,43815;136525,2540;193675,2540;193675,2540;209550,5715;219075,12065;225425,18415;225425,18415;231775,31115;234950,50165;234950,50165;231775,59690;228600,69215;222250,78740;219075,85090;219075,85090;203200,91440;193675,94615;165100,94615;174625,50165;184150,50165;184150,50165;187325,50165;190500,46990;190500,46990;187325,43815;184150,43815;127000,43815" o:connectangles="0,0,0,0,0,0,0,0,0,0,0,0,0,0,0,0,0,0,0,0,0,0,0,0,0,0,0,0,0,0,0,0,0,0,0,0,0,0,0,0,0,0,0"/>
                <o:lock v:ext="edit" verticies="t"/>
              </v:shape>
              <v:shape id="Freeform 13" o:spid="_x0000_s1036" style="position:absolute;left:76200;top:75565;width:317500;height:315595;visibility:visible;mso-wrap-style:square;v-text-anchor:top" coordsize="500,4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" path="m250,r,l300,5r45,15l390,45r35,30l455,109r25,45l495,199r5,50l495,298r-15,50l455,388r-30,39l390,457r-45,20l300,492r-50,5l200,492,150,477,110,457,70,427,40,388,15,348,5,298,,249,5,199,15,154,40,109,70,75,110,45,150,20,200,5,250,e" filled="f" stroked="f">
                <v:path arrowok="t" o:connecttype="custom" o:connectlocs="158750,0;158750,0;190500,3175;219075,12700;247650,28575;269875,47625;288925,69215;304800,97790;314325,126365;317500,158115;317500,158115;314325,189230;304800,220980;288925,246380;269875,271145;247650,290195;219075,302895;190500,312420;158750,315595;158750,315595;127000,312420;95250,302895;69850,290195;44450,271145;25400,246380;9525,220980;3175,189230;0,158115;0,158115;3175,126365;9525,97790;25400,69215;44450,47625;69850,28575;95250,12700;127000,3175;158750,0" o:connectangles="0,0,0,0,0,0,0,0,0,0,0,0,0,0,0,0,0,0,0,0,0,0,0,0,0,0,0,0,0,0,0,0,0,0,0,0,0"/>
              </v:shape>
              <v:shape id="Freeform 15" o:spid="_x0000_s1037" style="position:absolute;left:22225;top:22225;width:422275;height:195580;visibility:visible;mso-wrap-style:square;v-text-anchor:top" coordsize="665,3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" path="m600,263r60,-10l665,298r-5,l650,268r-10,l645,298r-10,l630,273r-15,l620,308r-10,l600,263xm575,198r45,-39l625,169r-30,24l635,188r5,15l605,228r45,-10l655,228r-60,15l590,228r35,-30l580,208r-5,-10xm555,124r,l550,139r,15l565,159r15,-10l585,144r,-5l580,124r-10,-5l565,119r-10,5xm550,119r,l560,109r10,l580,109r10,10l595,129r5,10l595,149r-10,10l575,169r-10,l555,164r-10,-5l535,149r,-10l540,129r10,-10xm470,94l490,39r10,5l485,84,520,54r10,10l515,104,545,74r10,10l510,124,500,114,515,69,480,99,470,94xm425,74l445,30,425,25r5,-10l475,30r-5,9l455,35,435,79,425,74xm355,39r15,l370,49r10,5l390,54r,-5l390,44r,-5l380,35,365,30r,-15l365,10,375,5r10,l395,5r10,5l405,20r,5l395,25r,-10l385,15r-10,l375,20r10,5l400,35r5,4l405,49r-5,10l390,64r-15,l370,59,360,54r,-5l355,39xm295,64l290,5,300,r30,39l325,r10,l340,59r-10,l300,25r5,34l295,64xm260,44l245,25r-5,24l260,44xm285,64r-15,l265,54r-25,5l240,74r-15,5l235,15r10,-5l285,64xm175,49r10,15l190,64r5,-5l200,54r,-5l195,44r-5,l180,49r-5,xm185,99l160,49,175,39r15,-4l200,35r10,9l210,54r,5l205,64r-10,5l185,74r15,20l185,99xm140,139l120,124,80,114,90,104r30,5l110,84,120,74r10,40l145,134r-5,5xm75,188r5,-9l90,179r10,-5l100,164r,-5l95,159r-5,l80,169r-10,5l55,174,50,164r,-10l55,144r10,-5l70,134r5,l85,139,75,149r-5,-5l65,149r-5,10l65,164r10,-5l90,149r5,l105,149r5,10l110,169r-5,10l100,188r-10,5l85,193,75,188xm60,218r-25,l50,233,60,218xm90,203r-5,15l70,218,60,238r10,10l65,258,20,218r5,-15l90,203xm60,308l,293,,283r50,10l55,263r10,l60,308xe" fillcolor="#005023" stroked="f">
                <v:path arrowok="t" o:connecttype="custom" o:connectlocs="412750,170180;390525,173355;393700,100965;384175,144780;396875,125730;349250,88265;358775,100965;371475,88265;358775,75565;355600,69215;368300,69215;381000,88265;358775,107315;339725,94615;349250,75565;330200,34290;323850,78740;269875,46990;298450,24765;234950,24765;241300,34290;247650,27940;241300,22225;231775,6350;244475,3175;257175,15875;244475,9525;238125,12700;254000,22225;257175,31115;238125,40640;228600,31115;190500,0;209550,37465;155575,15875;168275,34290;155575,6350;120650,40640;127000,31115;120650,27940;111125,24765;127000,22225;133350,37465;117475,46990;50800,72390;82550,72390;50800,113665;63500,104140;60325,100965;44450,110490;31750,104140;41275,88265;47625,94615;41275,94615;41275,104140;57150,94615;69850,100965;66675,113665;47625,119380;38100,138430;44450,157480;38100,195580;41275,167005" o:connectangles="0,0,0,0,0,0,0,0,0,0,0,0,0,0,0,0,0,0,0,0,0,0,0,0,0,0,0,0,0,0,0,0,0,0,0,0,0,0,0,0,0,0,0,0,0,0,0,0,0,0,0,0,0,0,0,0,0,0,0,0,0,0,0"/>
                <o:lock v:ext="edit" verticies="t"/>
              </v:shape>
              <v:shape id="Freeform 16" o:spid="_x0000_s1038" style="position:absolute;left:219075;top:15875;width:9525;height:6350;visibility:visible;mso-wrap-style:square;v-text-anchor:top" coordsize="15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" path="m,10l5,,15,,5,10,,10xe" fillcolor="#005747" stroked="f">
                <v:path arrowok="t" o:connecttype="custom" o:connectlocs="0,6350;3175,0;9525,0;3175,6350;0,6350" o:connectangles="0,0,0,0,0"/>
              </v:shape>
              <v:shape id="Freeform 17" o:spid="_x0000_s1039" style="position:absolute;left:31750;top:312420;width:184150;height:132080;visibility:visible;mso-wrap-style:square;v-text-anchor:top" coordsize="290,2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" path="m290,203r-5,5l275,203r-15,l250,198r-10,l225,193r-10,-5l200,188r-10,-5l180,178r-10,-5l155,169r-10,-5l135,154r-10,-5l115,144,105,134r-5,-5l90,124,80,114,70,109,65,99,55,89,50,84,45,74,35,64,30,54,25,49,20,39,15,29,10,20,5,10,,,5,r5,5l15,15r5,9l25,34r5,10l35,54r5,10l45,69,55,79r5,10l70,94r5,10l85,109r5,10l100,124r10,10l120,139r10,5l140,154r10,5l160,164r10,5l180,173r10,5l205,183r10,l225,188r15,5l250,193r15,5l275,198r15,5xe" fillcolor="#005023" stroked="f">
                <v:path arrowok="t" o:connecttype="custom" o:connectlocs="180975,132080;165100,128905;152400,125730;136525,119380;120650,116205;107950,109855;92075,104140;79375,94615;66675,85090;57150,78740;44450,69215;34925,56515;28575,46990;19050,34290;12700,24765;6350,12700;0,0;6350,3175;12700,15240;19050,27940;25400,40640;34925,50165;44450,59690;53975,69215;63500,78740;76200,88265;88900,97790;101600,104140;114300,109855;130175,116205;142875,119380;158750,122555;174625,125730" o:connectangles="0,0,0,0,0,0,0,0,0,0,0,0,0,0,0,0,0,0,0,0,0,0,0,0,0,0,0,0,0,0,0,0,0"/>
              </v:shape>
              <v:shape id="Freeform 18" o:spid="_x0000_s1040" style="position:absolute;left:47625;top:293370;width:187325;height:135255;visibility:visible;mso-wrap-style:square;v-text-anchor:top" coordsize="295,2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" path="m295,208r,5l280,213r-15,l255,208r-15,l225,203r-10,l200,199r-10,-5l180,189r-15,-5l155,179r-10,-5l135,169r-10,-5l115,154r-10,-5l95,139,85,134,75,124r-5,-5l60,109,50,99,45,89,40,84,30,74,25,64,20,54,15,45,10,35,5,25,,15,,,5,r,10l10,20r5,10l20,40r5,10l30,59r5,10l40,79,50,89r5,5l65,104r5,10l80,119r10,10l95,139r10,5l115,149r10,10l135,164r10,5l160,174r10,5l180,184r10,5l205,194r10,5l230,199r10,4l255,203r10,5l280,208r15,xe" fillcolor="#005023" stroked="f">
                <v:path arrowok="t" o:connecttype="custom" o:connectlocs="187325,135255;168275,135255;152400,132080;136525,128905;120650,123190;104775,116840;92075,110490;79375,104140;66675,94615;53975,85090;44450,75565;31750,62865;25400,53340;15875,40640;9525,28575;3175,15875;0,0;3175,6350;9525,19050;15875,31750;22225,43815;31750,56515;41275,66040;50800,75565;60325,88265;73025,94615;85725,104140;101600,110490;114300,116840;130175,123190;146050,126365;161925,128905;177800,132080" o:connectangles="0,0,0,0,0,0,0,0,0,0,0,0,0,0,0,0,0,0,0,0,0,0,0,0,0,0,0,0,0,0,0,0,0"/>
              </v:shape>
              <v:shape id="Freeform 19" o:spid="_x0000_s1041" style="position:absolute;left:69850;top:302895;width:149225;height:110490;visibility:visible;mso-wrap-style:square;v-text-anchor:top" coordsize="235,1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" path="m235,169r,5l225,169r-10,l205,164r-10,l185,159r-10,l165,154r-10,-5l145,149r-5,-5l130,139r-10,-5l110,129r-5,-5l95,119r-5,-5l80,109,75,99,65,94,60,89,55,84,45,74,40,69,35,59,30,54,25,49,20,39,15,35,10,25,5,15r,-5l,,5,r5,5l10,15r5,10l20,30r5,9l30,44r5,5l40,59r5,5l50,74r5,5l65,84r5,5l75,99r10,5l90,109r10,5l105,119r10,5l125,129r5,5l140,139r10,5l160,144r5,5l175,154r10,l195,159r10,l215,164r10,l235,169xe" fillcolor="#005747" stroked="f">
                <v:path arrowok="t" o:connecttype="custom" o:connectlocs="149225,110490;136525,107315;123825,104140;111125,100965;98425,94615;88900,91440;76200,85090;66675,78740;57150,72390;47625,62865;38100,56515;28575,46990;22225,37465;15875,31115;9525,22225;3175,9525;0,0;6350,3175;9525,15875;15875,24765;22225,31115;28575,40640;34925,50165;44450,56515;53975,66040;63500,72390;73025,78740;82550,85090;95250,91440;104775,94615;117475,97790;130175,100965;142875,104140" o:connectangles="0,0,0,0,0,0,0,0,0,0,0,0,0,0,0,0,0,0,0,0,0,0,0,0,0,0,0,0,0,0,0,0,0"/>
              </v:shape>
              <v:shape id="Freeform 20" o:spid="_x0000_s1042" style="position:absolute;left:212725;top:425450;width:22225;height:19050;visibility:visible;mso-wrap-style:square;v-text-anchor:top" coordsize="35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" path="m,25l30,r5,5l5,30,,25xe" fillcolor="#005747" stroked="f">
                <v:path arrowok="t" o:connecttype="custom" o:connectlocs="0,15875;19050,0;22225,3175;3175,19050;0,15875" o:connectangles="0,0,0,0,0"/>
              </v:shape>
              <v:shape id="Freeform 21" o:spid="_x0000_s1043" style="position:absolute;left:219075;top:410210;width:15875;height:18415;visibility:visible;mso-wrap-style:square;v-text-anchor:top" coordsize="25,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" path="m,l25,29r-5,l,xe" fillcolor="#005747" stroked="f">
                <v:path arrowok="t" o:connecttype="custom" o:connectlocs="0,0;15875,18415;12700,18415;0,0;0,0" o:connectangles="0,0,0,0,0"/>
              </v:shape>
              <v:shape id="Freeform 22" o:spid="_x0000_s1044" style="position:absolute;left:193675;top:407035;width:25400;height:34290;visibility:visible;mso-wrap-style:square;v-text-anchor:top" coordsize="40,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" path="m20,l40,29r-5,5l15,r5,xm40,29r,5l35,34r5,-5xm40,29r-5,5l5,54,,49,35,29r5,xe" fillcolor="#005747" stroked="f">
                <v:path arrowok="t" o:connecttype="custom" o:connectlocs="12700,0;25400,18415;22225,21590;9525,0;12700,0;25400,18415;25400,21590;22225,21590;25400,18415;25400,18415;22225,21590;3175,34290;0,31115;22225,18415;25400,18415" o:connectangles="0,0,0,0,0,0,0,0,0,0,0,0,0,0,0"/>
                <o:lock v:ext="edit" verticies="t"/>
              </v:shape>
              <v:shape id="Freeform 23" o:spid="_x0000_s1045" style="position:absolute;left:174625;top:403860;width:28575;height:31115;visibility:visible;mso-wrap-style:square;v-text-anchor:top" coordsize="45,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" path="m25,l40,29r-5,5l20,r5,xm40,29r5,5l40,34r,-5xm40,29r,5l5,49,,44,40,29xe" fillcolor="#005747" stroked="f">
                <v:path arrowok="t" o:connecttype="custom" o:connectlocs="15875,0;25400,18415;22225,21590;12700,0;15875,0;25400,18415;28575,21590;25400,21590;25400,18415;25400,18415;25400,21590;3175,31115;0,27940;25400,18415;25400,18415" o:connectangles="0,0,0,0,0,0,0,0,0,0,0,0,0,0,0"/>
                <o:lock v:ext="edit" verticies="t"/>
              </v:shape>
              <v:shape id="Freeform 24" o:spid="_x0000_s1046" style="position:absolute;left:158750;top:397510;width:25400;height:31115;visibility:visible;mso-wrap-style:square;v-text-anchor:top" coordsize="40,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" path="m25,l40,35r-5,l20,5,25,xm40,35r,xm40,35r,l,49,35,35r5,xe" fillcolor="#005747" stroked="f">
                <v:path arrowok="t" o:connecttype="custom" o:connectlocs="15875,0;25400,22225;22225,22225;12700,3175;15875,0;25400,22225;25400,22225;25400,22225;25400,22225;25400,22225;25400,22225;0,31115;0,31115;22225,22225;25400,22225" o:connectangles="0,0,0,0,0,0,0,0,0,0,0,0,0,0,0"/>
                <o:lock v:ext="edit" verticies="t"/>
              </v:shape>
              <v:shape id="Freeform 25" o:spid="_x0000_s1047" style="position:absolute;left:139700;top:394335;width:28575;height:27940;visibility:visible;mso-wrap-style:square;v-text-anchor:top" coordsize="45,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" path="m35,l45,30r-5,l30,r5,xm45,30r,5l40,35r5,-5xm45,30r-5,5l5,44,,40,40,30r5,xe" fillcolor="#005747" stroked="f">
                <v:path arrowok="t" o:connecttype="custom" o:connectlocs="22225,0;28575,19050;25400,19050;19050,0;22225,0;28575,19050;28575,22225;25400,22225;28575,19050;28575,19050;25400,22225;3175,27940;0,25400;25400,19050;28575,19050" o:connectangles="0,0,0,0,0,0,0,0,0,0,0,0,0,0,0"/>
                <o:lock v:ext="edit" verticies="t"/>
              </v:shape>
              <v:shape id="Freeform 26" o:spid="_x0000_s1048" style="position:absolute;left:41275;top:315595;width:38100;height:21590;visibility:visible;mso-wrap-style:square;v-text-anchor:top" coordsize="60,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" path="m60,l40,29r-5,l55,r5,xm40,29r,5l40,29xm40,29r,5l,19,,15,40,29xe" fillcolor="#005747" stroked="f">
                <v:path arrowok="t" o:connecttype="custom" o:connectlocs="38100,0;25400,18415;22225,18415;34925,0;38100,0;25400,18415;25400,21590;25400,21590;25400,18415;25400,18415;25400,21590;0,12065;0,9525;25400,18415;25400,18415" o:connectangles="0,0,0,0,0,0,0,0,0,0,0,0,0,0,0"/>
                <o:lock v:ext="edit" verticies="t"/>
              </v:shape>
              <v:shape id="Freeform 27" o:spid="_x0000_s1049" style="position:absolute;left:47625;top:327660;width:38100;height:22225;visibility:visible;mso-wrap-style:square;v-text-anchor:top" coordsize="60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" path="m60,l45,30r-5,l55,r5,xm45,30r,5l45,30xm45,30r,5l,25,,20,45,30xe" fillcolor="#005747" stroked="f">
                <v:path arrowok="t" o:connecttype="custom" o:connectlocs="38100,0;28575,19050;25400,19050;34925,0;38100,0;28575,19050;28575,22225;28575,22225;28575,19050;28575,19050;28575,22225;0,15875;0,12700;28575,19050;28575,19050" o:connectangles="0,0,0,0,0,0,0,0,0,0,0,0,0,0,0"/>
                <o:lock v:ext="edit" verticies="t"/>
              </v:shape>
              <v:shape id="Freeform 28" o:spid="_x0000_s1050" style="position:absolute;left:57150;top:337185;width:34925;height:22225;visibility:visible;mso-wrap-style:square;v-text-anchor:top" coordsize="55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" path="m55,5l45,35r-5,l50,r5,5xm45,35r,xm45,35r,l,30,,25r45,5l45,35xe" fillcolor="#005747" stroked="f">
                <v:path arrowok="t" o:connecttype="custom" o:connectlocs="34925,3175;28575,22225;25400,22225;31750,0;34925,3175;28575,22225;28575,22225;28575,22225;28575,22225;28575,22225;28575,22225;0,19050;0,15875;28575,19050;28575,22225" o:connectangles="0,0,0,0,0,0,0,0,0,0,0,0,0,0,0"/>
                <o:lock v:ext="edit" verticies="t"/>
              </v:shape>
              <v:shape id="Freeform 29" o:spid="_x0000_s1051" style="position:absolute;left:69850;top:349885;width:31750;height:22225;visibility:visible;mso-wrap-style:square;v-text-anchor:top" coordsize="50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" path="m50,l45,35r-5,l45,r5,xm45,35r,l40,35r5,xm45,35r-5,l,35,,30r40,l45,35xe" fillcolor="#005747" stroked="f">
                <v:path arrowok="t" o:connecttype="custom" o:connectlocs="31750,0;28575,22225;25400,22225;28575,0;31750,0;28575,22225;28575,22225;25400,22225;28575,22225;28575,22225;25400,22225;0,22225;0,19050;25400,19050;28575,22225" o:connectangles="0,0,0,0,0,0,0,0,0,0,0,0,0,0,0"/>
                <o:lock v:ext="edit" verticies="t"/>
              </v:shape>
              <v:shape id="Freeform 30" o:spid="_x0000_s1052" style="position:absolute;left:82550;top:359410;width:28575;height:25400;visibility:visible;mso-wrap-style:square;v-text-anchor:top" coordsize="45,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" path="m45,r,35l40,35,40,r5,xm45,35r,5l40,40r5,-5xm45,35r-5,5l,35,,30r40,5l45,35xe" fillcolor="#005747" stroked="f">
                <v:path arrowok="t" o:connecttype="custom" o:connectlocs="28575,0;28575,22225;25400,22225;25400,0;28575,0;28575,22225;28575,25400;25400,25400;28575,22225;28575,22225;25400,25400;0,22225;0,19050;25400,22225;28575,22225" o:connectangles="0,0,0,0,0,0,0,0,0,0,0,0,0,0,0"/>
                <o:lock v:ext="edit" verticies="t"/>
              </v:shape>
              <v:shape id="Freeform 31" o:spid="_x0000_s1053" style="position:absolute;left:95250;top:368935;width:28575;height:25400;visibility:visible;mso-wrap-style:square;v-text-anchor:top" coordsize="45,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" path="m,35r40,l40,40,,40,,35xm45,35r,5l40,40r5,-5xm40,40r,-5l40,r5,l45,35r-5,5xe" fillcolor="#005747" stroked="f">
                <v:path arrowok="t" o:connecttype="custom" o:connectlocs="0,22225;25400,22225;25400,25400;0,25400;0,22225;28575,22225;28575,25400;25400,25400;28575,22225;25400,25400;25400,22225;25400,0;28575,0;28575,22225;25400,25400" o:connectangles="0,0,0,0,0,0,0,0,0,0,0,0,0,0,0"/>
                <o:lock v:ext="edit" verticies="t"/>
              </v:shape>
              <v:shape id="Freeform 32" o:spid="_x0000_s1054" style="position:absolute;left:123825;top:384810;width:28575;height:31750;visibility:visible;mso-wrap-style:square;v-text-anchor:top" coordsize="45,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" path="m40,r5,35l40,35,35,5,40,xm45,35r,5l45,35xm45,35r,5l,50,,45,40,35r5,xe" fillcolor="#005747" stroked="f">
                <v:path arrowok="t" o:connecttype="custom" o:connectlocs="25400,0;28575,22225;25400,22225;22225,3175;25400,0;28575,22225;28575,25400;28575,25400;28575,22225;28575,22225;28575,25400;0,31750;0,28575;25400,22225;28575,22225" o:connectangles="0,0,0,0,0,0,0,0,0,0,0,0,0,0,0"/>
                <o:lock v:ext="edit" verticies="t"/>
              </v:shape>
              <v:shape id="Freeform 33" o:spid="_x0000_s1055" style="position:absolute;left:107950;top:378460;width:28575;height:28575;visibility:visible;mso-wrap-style:square;v-text-anchor:top" coordsize="45,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" path="m45,r,35l40,35,40,r5,xm45,35r,xm45,35r,l5,45,,40,45,30r,5xe" fillcolor="#005747" stroked="f">
                <v:path arrowok="t" o:connecttype="custom" o:connectlocs="28575,0;28575,22225;25400,22225;25400,0;28575,0;28575,22225;28575,22225;28575,22225;28575,22225;28575,22225;28575,22225;3175,28575;0,25400;28575,19050;28575,22225" o:connectangles="0,0,0,0,0,0,0,0,0,0,0,0,0,0,0"/>
                <o:lock v:ext="edit" verticies="t"/>
              </v:shape>
              <v:shape id="Freeform 34" o:spid="_x0000_s1056" style="position:absolute;left:31750;top:290195;width:41275;height:31750;visibility:visible;mso-wrap-style:square;v-text-anchor:top" coordsize="65,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" path="m65,20r,xm65,20r,l45,50r-5,l60,20r5,xm45,50r,l40,50r5,xm45,50r-5,l5,35r,-5l45,45r,5xm5,35l,35r5,xm5,35r,l25,5r5,l5,35xm25,5l25,r,5xm25,5l25,,65,20r-5,l25,5xe" fillcolor="#005747" stroked="f">
                <v:path arrowok="t" o:connecttype="custom" o:connectlocs="41275,12700;41275,12700;41275,12700;41275,12700;41275,12700;41275,12700;28575,31750;25400,31750;38100,12700;41275,12700;28575,31750;28575,31750;25400,31750;28575,31750;28575,31750;25400,31750;3175,22225;3175,19050;28575,28575;28575,31750;3175,22225;0,22225;3175,22225;3175,22225;3175,22225;3175,22225;15875,3175;19050,3175;3175,22225;3175,22225;15875,3175;15875,0;15875,0;15875,3175;15875,3175;15875,0;41275,12700;38100,12700;15875,3175;15875,3175" o:connectangles="0,0,0,0,0,0,0,0,0,0,0,0,0,0,0,0,0,0,0,0,0,0,0,0,0,0,0,0,0,0,0,0,0,0,0,0,0,0,0,0"/>
                <o:lock v:ext="edit" verticies="t"/>
              </v:shape>
              <v:shape id="Freeform 35" o:spid="_x0000_s1057" style="position:absolute;left:254000;top:312420;width:180975;height:132080;visibility:visible;mso-wrap-style:square;v-text-anchor:top" coordsize="285,2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" path="m,208r,-5l10,198r15,l35,193r10,l60,188r10,-5l85,183r10,-5l105,173r10,-4l125,164r10,-5l145,154r10,-10l165,139r10,-5l185,124r10,-5l200,109r10,-5l220,94r5,-5l235,79r5,-10l245,64r5,-10l260,44r5,-10l270,24r,-9l275,5,280,r5,l280,10r-5,10l270,29r-5,10l260,49r-5,5l250,64r-5,10l235,84r-5,5l220,99r-5,10l205,114r-10,10l190,129r-10,5l170,144r-10,5l150,154r-10,10l130,169r-10,4l105,178r-10,5l85,188r-10,l60,193r-10,5l35,198r-10,5l10,203,,208xe" fillcolor="#005747" stroked="f">
                <v:path arrowok="t" o:connecttype="custom" o:connectlocs="0,128905;15875,125730;28575,122555;44450,116205;60325,113030;73025,107315;85725,100965;98425,91440;111125,85090;123825,75565;133350,66040;142875,56515;152400,43815;158750,34290;168275,21590;171450,9525;177800,0;177800,6350;171450,18415;165100,31115;158750,40640;149225,53340;139700,62865;130175,72390;120650,81915;107950,91440;95250,97790;82550,107315;66675,113030;53975,119380;38100,122555;22225,125730;6350,128905" o:connectangles="0,0,0,0,0,0,0,0,0,0,0,0,0,0,0,0,0,0,0,0,0,0,0,0,0,0,0,0,0,0,0,0,0"/>
              </v:shape>
              <v:shape id="Freeform 36" o:spid="_x0000_s1058" style="position:absolute;left:234950;top:293370;width:184150;height:135255;visibility:visible;mso-wrap-style:square;v-text-anchor:top" coordsize="290,2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" path="m,213r,-5l10,208r15,l35,203r15,l65,199r10,l85,194r15,-5l110,184r10,-5l135,174r10,-5l155,164r10,-5l175,149r10,-5l195,139r10,-10l210,119r10,-5l230,104r5,-10l245,89r5,-10l255,69r5,-10l265,50r5,-10l275,30r5,-10l285,10,285,r5,l290,15r-5,10l280,35r-5,10l270,54r-5,10l260,74r-5,10l245,89r-5,10l230,109r-5,10l215,124r-10,10l195,139r-5,10l180,154r-10,5l160,169r-15,5l135,179r-10,5l115,189r-15,5l90,199r-15,4l65,203r-15,5l40,208r-15,5l10,213,,213xe" fillcolor="#005023" stroked="f">
                <v:path arrowok="t" o:connecttype="custom" o:connectlocs="0,132080;15875,132080;31750,128905;47625,126365;63500,120015;76200,113665;92075,107315;104775,100965;117475,91440;130175,81915;139700,72390;149225,59690;158750,50165;165100,37465;171450,25400;177800,12700;180975,0;184150,9525;177800,22225;171450,34290;165100,46990;155575,56515;146050,69215;136525,78740;123825,88265;114300,97790;101600,107315;85725,113665;73025,120015;57150,126365;41275,128905;25400,132080;6350,135255" o:connectangles="0,0,0,0,0,0,0,0,0,0,0,0,0,0,0,0,0,0,0,0,0,0,0,0,0,0,0,0,0,0,0,0,0"/>
              </v:shape>
              <v:shape id="Freeform 37" o:spid="_x0000_s1059" style="position:absolute;left:247650;top:302895;width:149225;height:110490;visibility:visible;mso-wrap-style:square;v-text-anchor:top" coordsize="235,1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" path="m,174r,-5l10,164r10,l30,159r10,l50,154r10,l70,149r10,-5l90,144r5,-5l105,134r10,-5l120,124r10,-5l140,114r5,-5l155,104r5,-5l165,89r10,-5l180,79r5,-5l190,64r5,-5l205,49r5,-5l210,39r5,-9l220,25r5,-10l230,5r,-5l235,r,10l230,15r-5,10l220,35r-5,4l210,49r-5,5l200,59r-5,10l190,74r-5,10l175,89r-5,5l165,99r-10,10l150,114r-10,5l135,124r-10,5l115,134r-5,5l100,144r-10,5l80,149r-10,5l60,159r-10,l40,164r-10,l20,169r-10,l,174xe" fillcolor="#005747" stroked="f">
                <v:path arrowok="t" o:connecttype="custom" o:connectlocs="0,107315;12700,104140;25400,100965;38100,97790;50800,91440;60325,88265;73025,81915;82550,75565;92075,69215;101600,62865;111125,53340;117475,46990;123825,37465;133350,27940;136525,19050;142875,9525;146050,0;149225,6350;142875,15875;136525,24765;130175,34290;123825,43815;117475,53340;107950,59690;98425,69215;88900,75565;79375,81915;69850,88265;57150,94615;44450,97790;31750,100965;19050,104140;6350,107315" o:connectangles="0,0,0,0,0,0,0,0,0,0,0,0,0,0,0,0,0,0,0,0,0,0,0,0,0,0,0,0,0,0,0,0,0"/>
              </v:shape>
              <v:shape id="Freeform 38" o:spid="_x0000_s1060" style="position:absolute;left:231775;top:425450;width:22225;height:19050;visibility:visible;mso-wrap-style:square;v-text-anchor:top" coordsize="35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" path="m35,30l,5,5,,35,25r,5xe" fillcolor="#005747" stroked="f">
                <v:path arrowok="t" o:connecttype="custom" o:connectlocs="22225,19050;0,3175;3175,0;22225,15875;22225,19050" o:connectangles="0,0,0,0,0"/>
              </v:shape>
              <v:shape id="Freeform 39" o:spid="_x0000_s1061" style="position:absolute;left:231775;top:410210;width:19050;height:18415;visibility:visible;mso-wrap-style:square;v-text-anchor:top" coordsize="30,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" path="m30,l5,29,,29,25,r5,xe" fillcolor="#005747" stroked="f">
                <v:path arrowok="t" o:connecttype="custom" o:connectlocs="19050,0;3175,18415;0,18415;15875,0;19050,0" o:connectangles="0,0,0,0,0"/>
              </v:shape>
              <v:shape id="Freeform 40" o:spid="_x0000_s1062" style="position:absolute;left:247650;top:407035;width:25400;height:34290;visibility:visible;mso-wrap-style:square;v-text-anchor:top" coordsize="40,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" path="m25,l10,34,5,29,25,xm5,34l,34,5,29r,5xm5,29r,l40,49r,5l5,34r,-5xe" fillcolor="#005747" stroked="f">
                <v:path arrowok="t" o:connecttype="custom" o:connectlocs="15875,0;6350,21590;3175,18415;15875,0;15875,0;3175,21590;0,21590;3175,18415;3175,21590;3175,18415;3175,18415;25400,31115;25400,34290;3175,21590;3175,18415" o:connectangles="0,0,0,0,0,0,0,0,0,0,0,0,0,0,0"/>
                <o:lock v:ext="edit" verticies="t"/>
              </v:shape>
              <v:shape id="Freeform 41" o:spid="_x0000_s1063" style="position:absolute;left:266700;top:403860;width:25400;height:31115;visibility:visible;mso-wrap-style:square;v-text-anchor:top" coordsize="40,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" path="m20,l5,34,,29,15,r5,xm,34r,l,29r,5xm,29r5,l40,44r,5l,34,,29xe" fillcolor="#005747" stroked="f">
                <v:path arrowok="t" o:connecttype="custom" o:connectlocs="12700,0;3175,21590;0,18415;9525,0;12700,0;0,21590;0,21590;0,18415;0,21590;0,18415;3175,18415;25400,27940;25400,31115;0,21590;0,18415" o:connectangles="0,0,0,0,0,0,0,0,0,0,0,0,0,0,0"/>
                <o:lock v:ext="edit" verticies="t"/>
              </v:shape>
              <v:shape id="Freeform 42" o:spid="_x0000_s1064" style="position:absolute;left:282575;top:397510;width:25400;height:31115;visibility:visible;mso-wrap-style:square;v-text-anchor:top" coordsize="40,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" path="m20,5l5,35,,35,15,r5,5xm5,35l,35r5,xm,35r5,l40,49,5,35,,35xe" fillcolor="#005747" stroked="f">
                <v:path arrowok="t" o:connecttype="custom" o:connectlocs="12700,3175;3175,22225;0,22225;9525,0;12700,3175;3175,22225;0,22225;0,22225;3175,22225;0,22225;3175,22225;25400,31115;25400,31115;3175,22225;0,22225" o:connectangles="0,0,0,0,0,0,0,0,0,0,0,0,0,0,0"/>
                <o:lock v:ext="edit" verticies="t"/>
              </v:shape>
              <v:shape id="Freeform 43" o:spid="_x0000_s1065" style="position:absolute;left:298450;top:391160;width:28575;height:31115;visibility:visible;mso-wrap-style:square;v-text-anchor:top" coordsize="45,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" path="m15,5l5,35,,35,10,r5,5xm5,40l,40,,35r5,5xm,35r5,l45,45r,4l5,40,,35xe" fillcolor="#005747" stroked="f">
                <v:path arrowok="t" o:connecttype="custom" o:connectlocs="9525,3175;3175,22225;0,22225;6350,0;9525,3175;3175,25400;0,25400;0,22225;3175,25400;0,22225;3175,22225;28575,28575;28575,31115;3175,25400;0,22225" o:connectangles="0,0,0,0,0,0,0,0,0,0,0,0,0,0,0"/>
                <o:lock v:ext="edit" verticies="t"/>
              </v:shape>
              <v:shape id="Freeform 44" o:spid="_x0000_s1066" style="position:absolute;left:390525;top:315595;width:38100;height:21590;visibility:visible;mso-wrap-style:square;v-text-anchor:top" coordsize="60,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" path="m,l20,29r-5,l,xm15,34r,l15,29r,5xm15,29r,l55,15r5,4l15,34r,-5xe" fillcolor="#005747" stroked="f">
                <v:path arrowok="t" o:connecttype="custom" o:connectlocs="0,0;12700,18415;9525,18415;0,0;0,0;9525,21590;9525,21590;9525,18415;9525,21590;9525,18415;9525,18415;34925,9525;38100,12065;9525,21590;9525,18415" o:connectangles="0,0,0,0,0,0,0,0,0,0,0,0,0,0,0"/>
                <o:lock v:ext="edit" verticies="t"/>
              </v:shape>
              <v:shape id="Freeform 45" o:spid="_x0000_s1067" style="position:absolute;left:381000;top:327660;width:38100;height:22225;visibility:visible;mso-wrap-style:square;v-text-anchor:top" coordsize="60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" path="m5,l20,30r-5,l,,5,xm20,35r-5,l15,30r5,5xm15,30r,l60,20r,5l20,35,15,30xe" fillcolor="#005747" stroked="f">
                <v:path arrowok="t" o:connecttype="custom" o:connectlocs="3175,0;12700,19050;9525,19050;0,0;3175,0;12700,22225;9525,22225;9525,19050;12700,22225;9525,19050;9525,19050;38100,12700;38100,15875;12700,22225;9525,19050" o:connectangles="0,0,0,0,0,0,0,0,0,0,0,0,0,0,0"/>
                <o:lock v:ext="edit" verticies="t"/>
              </v:shape>
              <v:shape id="Freeform 46" o:spid="_x0000_s1068" style="position:absolute;left:374650;top:337185;width:34925;height:22225;visibility:visible;mso-wrap-style:square;v-text-anchor:top" coordsize="55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" path="m5,l15,35r-5,l,5,5,xm10,35r,xm10,35r,-5l55,25r,5l10,35xe" fillcolor="#005747" stroked="f">
                <v:path arrowok="t" o:connecttype="custom" o:connectlocs="3175,0;9525,22225;6350,22225;0,3175;3175,0;6350,22225;6350,22225;6350,22225;6350,22225;6350,22225;6350,19050;34925,15875;34925,19050;6350,22225;6350,22225" o:connectangles="0,0,0,0,0,0,0,0,0,0,0,0,0,0,0"/>
                <o:lock v:ext="edit" verticies="t"/>
              </v:shape>
              <v:shape id="Freeform 47" o:spid="_x0000_s1069" style="position:absolute;left:365125;top:349885;width:34925;height:22225;visibility:visible;mso-wrap-style:square;v-text-anchor:top" coordsize="55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" path="m5,r5,35l5,35,,,5,xm10,35r,l5,35r5,xm5,35r5,-5l50,30r5,5l10,35r-5,xe" fillcolor="#005747" stroked="f">
                <v:path arrowok="t" o:connecttype="custom" o:connectlocs="3175,0;6350,22225;3175,22225;0,0;3175,0;6350,22225;6350,22225;3175,22225;6350,22225;3175,22225;6350,19050;31750,19050;34925,22225;6350,22225;3175,22225" o:connectangles="0,0,0,0,0,0,0,0,0,0,0,0,0,0,0"/>
                <o:lock v:ext="edit" verticies="t"/>
              </v:shape>
              <v:shape id="Freeform 48" o:spid="_x0000_s1070" style="position:absolute;left:355600;top:359410;width:31750;height:25400;visibility:visible;mso-wrap-style:square;v-text-anchor:top" coordsize="50,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" path="m5,r5,35l5,35,,,5,xm5,40r,l5,35r,5xm5,35r,l50,30r,5l5,40r,-5xe" fillcolor="#005747" stroked="f">
                <v:path arrowok="t" o:connecttype="custom" o:connectlocs="3175,0;6350,22225;3175,22225;0,0;3175,0;3175,25400;3175,25400;3175,22225;3175,25400;3175,22225;3175,22225;31750,19050;31750,22225;3175,25400;3175,22225" o:connectangles="0,0,0,0,0,0,0,0,0,0,0,0,0,0,0"/>
                <o:lock v:ext="edit" verticies="t"/>
              </v:shape>
              <v:shape id="Freeform 49" o:spid="_x0000_s1071" style="position:absolute;left:342900;top:368935;width:28575;height:25400;visibility:visible;mso-wrap-style:square;v-text-anchor:top" coordsize="45,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" path="m45,40l5,40r,-5l45,35r,5xm5,40l,40,,35r5,5xm5,40l,35,,,5,r,35l5,40xe" fillcolor="#005747" stroked="f">
                <v:path arrowok="t" o:connecttype="custom" o:connectlocs="28575,25400;3175,25400;3175,22225;28575,22225;28575,25400;3175,25400;0,25400;0,22225;3175,25400;3175,25400;0,22225;0,0;3175,0;3175,22225;3175,25400" o:connectangles="0,0,0,0,0,0,0,0,0,0,0,0,0,0,0"/>
                <o:lock v:ext="edit" verticies="t"/>
              </v:shape>
              <v:shape id="Freeform 50" o:spid="_x0000_s1072" style="position:absolute;left:314325;top:384810;width:28575;height:31750;visibility:visible;mso-wrap-style:square;v-text-anchor:top" coordsize="45,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" path="m15,5l5,35,,35,10,r5,5xm5,40l,40,,35r5,5xm,35r5,l45,45r,5l5,40,,35xe" fillcolor="#005747" stroked="f">
                <v:path arrowok="t" o:connecttype="custom" o:connectlocs="9525,3175;3175,22225;0,22225;6350,0;9525,3175;3175,25400;0,25400;0,22225;3175,25400;0,22225;3175,22225;28575,28575;28575,31750;3175,25400;0,22225" o:connectangles="0,0,0,0,0,0,0,0,0,0,0,0,0,0,0"/>
                <o:lock v:ext="edit" verticies="t"/>
              </v:shape>
              <v:shape id="Freeform 51" o:spid="_x0000_s1073" style="position:absolute;left:330200;top:378460;width:28575;height:28575;visibility:visible;mso-wrap-style:square;v-text-anchor:top" coordsize="45,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" path="m10,l5,35,,35,5,r5,xm,35r,xm,35l5,30,45,40r,5l,35xe" fillcolor="#005747" stroked="f">
                <v:path arrowok="t" o:connecttype="custom" o:connectlocs="6350,0;3175,22225;0,22225;3175,0;6350,0;0,22225;0,22225;0,22225;0,22225;0,22225;3175,19050;28575,25400;28575,28575;0,22225;0,22225" o:connectangles="0,0,0,0,0,0,0,0,0,0,0,0,0,0,0"/>
                <o:lock v:ext="edit" verticies="t"/>
              </v:shape>
              <v:shape id="Freeform 52" o:spid="_x0000_s1074" style="position:absolute;left:393700;top:290195;width:41275;height:31750;visibility:visible;mso-wrap-style:square;v-text-anchor:top" coordsize="65,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" path="m,20r,xm,20r5,l25,50r-5,l,20xm25,50r-5,l25,50xm20,50r,-5l60,30r,5l25,50r-5,xm65,35r,l60,35r5,xm60,35r,l40,5,65,35r-5,xm40,r,l40,5,40,xm40,5r,l5,20,,20,40,r,5xe" fillcolor="#005747" stroked="f">
                <v:path arrowok="t" o:connecttype="custom" o:connectlocs="0,12700;0,12700;0,12700;0,12700;0,12700;3175,12700;15875,31750;12700,31750;0,12700;0,12700;15875,31750;12700,31750;12700,31750;15875,31750;12700,31750;12700,28575;38100,19050;38100,22225;15875,31750;12700,31750;41275,22225;41275,22225;38100,22225;41275,22225;38100,22225;38100,22225;25400,3175;25400,3175;41275,22225;38100,22225;25400,0;25400,0;25400,3175;25400,0;25400,3175;25400,3175;3175,12700;0,12700;25400,0;25400,3175" o:connectangles="0,0,0,0,0,0,0,0,0,0,0,0,0,0,0,0,0,0,0,0,0,0,0,0,0,0,0,0,0,0,0,0,0,0,0,0,0,0,0,0"/>
                <o:lock v:ext="edit" verticies="t"/>
              </v:shape>
              <w10:wrap anchorx="margin"/>
            </v:group>
          </w:pict>
        </mc:Fallback>
      </mc:AlternateContent>
    </w:r>
    <w:r w:rsidR="00DF72BC">
      <w:rPr>
        <w:noProof/>
      </w:rPr>
      <mc:AlternateContent>
        <mc:Choice Requires="wpc">
          <w:drawing>
            <wp:inline distT="0" distB="0" distL="0" distR="0">
              <wp:extent cx="6911975" cy="228600"/>
              <wp:effectExtent l="0" t="0" r="0" b="19050"/>
              <wp:docPr id="58" name="Kanwa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Canvas">
                  <wpc:wpc>
                    <wpc:bg>
                      <a:noFill/>
                    </wpc:bg>
                    <wpc:whole/>
                    <wps:wsp>
                      <wps:cNvPr id="3" name="Line 3"/>
                      <wps:cNvCnPr/>
                      <wps:spPr bwMode="auto">
                        <a:xfrm flipV="1">
                          <a:off x="57150" y="218440"/>
                          <a:ext cx="5867747" cy="635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5846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c:wpc>
                </a:graphicData>
              </a:graphic>
            </wp:inline>
          </w:drawing>
        </mc:Choice>
        <mc:Fallback xmlns:w16se="http://schemas.microsoft.com/office/word/2015/wordml/symex" xmlns:cx1="http://schemas.microsoft.com/office/drawing/2015/9/8/chartex" xmlns:cx="http://schemas.microsoft.com/office/drawing/2014/chartex">
          <w:pict>
            <v:group w14:anchorId="010327B8" id="Kanwa 1" o:spid="_x0000_s1026" editas="canvas" style="width:544.25pt;height:18pt;mso-position-horizontal-relative:char;mso-position-vertical-relative:line" coordsize="69119,22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">
              <v:shape id="_x0000_s1027" type="#_x0000_t75" style="position:absolute;width:69119;height:2286;visibility:visible;mso-wrap-style:square">
                <v:fill o:detectmouseclick="t"/>
                <v:path o:connecttype="none"/>
              </v:shape>
              <v:line id="Line 3" o:spid="_x0000_s1028" style="position:absolute;flip:y;visibility:visible;mso-wrap-style:square" from="571,2184" to="59248,2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" strokecolor="#005846" strokeweight=".5pt"/>
              <w10:anchorlock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77B6DD00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</w:abstractNum>
  <w:abstractNum w:abstractNumId="2" w15:restartNumberingAfterBreak="0">
    <w:nsid w:val="00000003"/>
    <w:multiLevelType w:val="single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" w15:restartNumberingAfterBreak="0">
    <w:nsid w:val="00000004"/>
    <w:multiLevelType w:val="multilevel"/>
    <w:tmpl w:val="00000004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6"/>
    <w:multiLevelType w:val="singleLevel"/>
    <w:tmpl w:val="00000006"/>
    <w:name w:val="WW8Num10"/>
    <w:lvl w:ilvl="0">
      <w:start w:val="6"/>
      <w:numFmt w:val="decimal"/>
      <w:lvlText w:val="%1."/>
      <w:lvlJc w:val="left"/>
      <w:pPr>
        <w:tabs>
          <w:tab w:val="num" w:pos="786"/>
        </w:tabs>
        <w:ind w:left="786" w:hanging="360"/>
      </w:pPr>
    </w:lvl>
  </w:abstractNum>
  <w:abstractNum w:abstractNumId="5" w15:restartNumberingAfterBreak="0">
    <w:nsid w:val="00000007"/>
    <w:multiLevelType w:val="singleLevel"/>
    <w:tmpl w:val="3342CFEC"/>
    <w:name w:val="WW8Num11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imes New Roman"/>
      </w:rPr>
    </w:lvl>
  </w:abstractNum>
  <w:abstractNum w:abstractNumId="6" w15:restartNumberingAfterBreak="0">
    <w:nsid w:val="0245381F"/>
    <w:multiLevelType w:val="hybridMultilevel"/>
    <w:tmpl w:val="349CA4D0"/>
    <w:lvl w:ilvl="0" w:tplc="44C22326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27E5015"/>
    <w:multiLevelType w:val="hybridMultilevel"/>
    <w:tmpl w:val="D3B4475C"/>
    <w:lvl w:ilvl="0" w:tplc="033A2CF4">
      <w:start w:val="1"/>
      <w:numFmt w:val="decimal"/>
      <w:pStyle w:val="LPNumerowanie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04486067"/>
    <w:multiLevelType w:val="hybridMultilevel"/>
    <w:tmpl w:val="B2620E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79479CC"/>
    <w:multiLevelType w:val="hybridMultilevel"/>
    <w:tmpl w:val="A0348926"/>
    <w:lvl w:ilvl="0" w:tplc="04150013">
      <w:start w:val="1"/>
      <w:numFmt w:val="upperRoman"/>
      <w:lvlText w:val="%1."/>
      <w:lvlJc w:val="right"/>
      <w:pPr>
        <w:ind w:left="708" w:hanging="360"/>
      </w:pPr>
    </w:lvl>
    <w:lvl w:ilvl="1" w:tplc="04150019" w:tentative="1">
      <w:start w:val="1"/>
      <w:numFmt w:val="lowerLetter"/>
      <w:lvlText w:val="%2."/>
      <w:lvlJc w:val="left"/>
      <w:pPr>
        <w:ind w:left="1428" w:hanging="360"/>
      </w:pPr>
    </w:lvl>
    <w:lvl w:ilvl="2" w:tplc="0415001B" w:tentative="1">
      <w:start w:val="1"/>
      <w:numFmt w:val="lowerRoman"/>
      <w:lvlText w:val="%3."/>
      <w:lvlJc w:val="right"/>
      <w:pPr>
        <w:ind w:left="2148" w:hanging="180"/>
      </w:pPr>
    </w:lvl>
    <w:lvl w:ilvl="3" w:tplc="0415000F" w:tentative="1">
      <w:start w:val="1"/>
      <w:numFmt w:val="decimal"/>
      <w:lvlText w:val="%4."/>
      <w:lvlJc w:val="left"/>
      <w:pPr>
        <w:ind w:left="2868" w:hanging="360"/>
      </w:pPr>
    </w:lvl>
    <w:lvl w:ilvl="4" w:tplc="04150019" w:tentative="1">
      <w:start w:val="1"/>
      <w:numFmt w:val="lowerLetter"/>
      <w:lvlText w:val="%5."/>
      <w:lvlJc w:val="left"/>
      <w:pPr>
        <w:ind w:left="3588" w:hanging="360"/>
      </w:pPr>
    </w:lvl>
    <w:lvl w:ilvl="5" w:tplc="0415001B" w:tentative="1">
      <w:start w:val="1"/>
      <w:numFmt w:val="lowerRoman"/>
      <w:lvlText w:val="%6."/>
      <w:lvlJc w:val="right"/>
      <w:pPr>
        <w:ind w:left="4308" w:hanging="180"/>
      </w:pPr>
    </w:lvl>
    <w:lvl w:ilvl="6" w:tplc="0415000F" w:tentative="1">
      <w:start w:val="1"/>
      <w:numFmt w:val="decimal"/>
      <w:lvlText w:val="%7."/>
      <w:lvlJc w:val="left"/>
      <w:pPr>
        <w:ind w:left="5028" w:hanging="360"/>
      </w:pPr>
    </w:lvl>
    <w:lvl w:ilvl="7" w:tplc="04150019" w:tentative="1">
      <w:start w:val="1"/>
      <w:numFmt w:val="lowerLetter"/>
      <w:lvlText w:val="%8."/>
      <w:lvlJc w:val="left"/>
      <w:pPr>
        <w:ind w:left="5748" w:hanging="360"/>
      </w:pPr>
    </w:lvl>
    <w:lvl w:ilvl="8" w:tplc="0415001B" w:tentative="1">
      <w:start w:val="1"/>
      <w:numFmt w:val="lowerRoman"/>
      <w:lvlText w:val="%9."/>
      <w:lvlJc w:val="right"/>
      <w:pPr>
        <w:ind w:left="6468" w:hanging="180"/>
      </w:pPr>
    </w:lvl>
  </w:abstractNum>
  <w:abstractNum w:abstractNumId="10" w15:restartNumberingAfterBreak="0">
    <w:nsid w:val="09CD3E62"/>
    <w:multiLevelType w:val="single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1" w15:restartNumberingAfterBreak="0">
    <w:nsid w:val="0F4E529D"/>
    <w:multiLevelType w:val="hybridMultilevel"/>
    <w:tmpl w:val="BF407372"/>
    <w:lvl w:ilvl="0" w:tplc="0415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631FFC"/>
    <w:multiLevelType w:val="hybridMultilevel"/>
    <w:tmpl w:val="639EFF00"/>
    <w:lvl w:ilvl="0" w:tplc="2648D9E0">
      <w:start w:val="1"/>
      <w:numFmt w:val="decimal"/>
      <w:lvlText w:val="%1)"/>
      <w:lvlJc w:val="left"/>
      <w:pPr>
        <w:ind w:left="6314" w:hanging="360"/>
      </w:pPr>
      <w:rPr>
        <w:rFonts w:ascii="Arial" w:eastAsiaTheme="minorHAnsi" w:hAnsi="Arial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3" w15:restartNumberingAfterBreak="0">
    <w:nsid w:val="1BAB1B43"/>
    <w:multiLevelType w:val="hybridMultilevel"/>
    <w:tmpl w:val="4D9813C2"/>
    <w:lvl w:ilvl="0" w:tplc="21FC0D5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CCA3949"/>
    <w:multiLevelType w:val="hybridMultilevel"/>
    <w:tmpl w:val="05DC245A"/>
    <w:lvl w:ilvl="0" w:tplc="52C82A76">
      <w:start w:val="2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1CA6B9A"/>
    <w:multiLevelType w:val="hybridMultilevel"/>
    <w:tmpl w:val="FE4C44D2"/>
    <w:lvl w:ilvl="0" w:tplc="B1E66D34">
      <w:start w:val="1"/>
      <w:numFmt w:val="decimal"/>
      <w:lvlText w:val="%1."/>
      <w:lvlJc w:val="left"/>
      <w:pPr>
        <w:ind w:left="6314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23D2C6D"/>
    <w:multiLevelType w:val="hybridMultilevel"/>
    <w:tmpl w:val="84FC3248"/>
    <w:lvl w:ilvl="0" w:tplc="3EE2C2DC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25E63237"/>
    <w:multiLevelType w:val="hybridMultilevel"/>
    <w:tmpl w:val="953460F8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8D73CA4"/>
    <w:multiLevelType w:val="hybridMultilevel"/>
    <w:tmpl w:val="27126520"/>
    <w:lvl w:ilvl="0" w:tplc="C4F8051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9470655"/>
    <w:multiLevelType w:val="hybridMultilevel"/>
    <w:tmpl w:val="5DBA1BB8"/>
    <w:lvl w:ilvl="0" w:tplc="D3BEA080">
      <w:start w:val="1"/>
      <w:numFmt w:val="decimal"/>
      <w:lvlText w:val="%1."/>
      <w:lvlJc w:val="left"/>
      <w:pPr>
        <w:ind w:left="39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3F5D0BE6"/>
    <w:multiLevelType w:val="hybridMultilevel"/>
    <w:tmpl w:val="1B8657B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4AA72BC"/>
    <w:multiLevelType w:val="hybridMultilevel"/>
    <w:tmpl w:val="E1DA15CC"/>
    <w:lvl w:ilvl="0" w:tplc="40E85928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C947D29"/>
    <w:multiLevelType w:val="hybridMultilevel"/>
    <w:tmpl w:val="DF8C8C0E"/>
    <w:lvl w:ilvl="0" w:tplc="1A489CA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CD969EE"/>
    <w:multiLevelType w:val="hybridMultilevel"/>
    <w:tmpl w:val="FBF6C0B2"/>
    <w:lvl w:ilvl="0" w:tplc="C4F8051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09B05DC"/>
    <w:multiLevelType w:val="hybridMultilevel"/>
    <w:tmpl w:val="91281A42"/>
    <w:lvl w:ilvl="0" w:tplc="AC42EC5E">
      <w:start w:val="1"/>
      <w:numFmt w:val="decimal"/>
      <w:lvlText w:val="%1."/>
      <w:lvlJc w:val="left"/>
      <w:pPr>
        <w:ind w:left="1440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54F74A29"/>
    <w:multiLevelType w:val="hybridMultilevel"/>
    <w:tmpl w:val="21B0DA80"/>
    <w:lvl w:ilvl="0" w:tplc="19B6999A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57A17698"/>
    <w:multiLevelType w:val="hybridMultilevel"/>
    <w:tmpl w:val="3710C728"/>
    <w:lvl w:ilvl="0" w:tplc="C562F518">
      <w:start w:val="1"/>
      <w:numFmt w:val="decimal"/>
      <w:lvlText w:val="%1."/>
      <w:lvlJc w:val="left"/>
      <w:pPr>
        <w:ind w:left="502" w:hanging="360"/>
      </w:pPr>
      <w:rPr>
        <w:rFonts w:ascii="Arial" w:hAnsi="Arial" w:cs="Arial" w:hint="default"/>
        <w:b w:val="0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87714DF"/>
    <w:multiLevelType w:val="hybridMultilevel"/>
    <w:tmpl w:val="052CA6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D2A66CA"/>
    <w:multiLevelType w:val="multilevel"/>
    <w:tmpl w:val="38DE014C"/>
    <w:lvl w:ilvl="0">
      <w:start w:val="1"/>
      <w:numFmt w:val="decimal"/>
      <w:pStyle w:val="ProPublico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1004"/>
        </w:tabs>
        <w:ind w:left="567" w:hanging="283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9" w15:restartNumberingAfterBreak="0">
    <w:nsid w:val="5DA00B7C"/>
    <w:multiLevelType w:val="multilevel"/>
    <w:tmpl w:val="F4F26BE8"/>
    <w:lvl w:ilvl="0">
      <w:start w:val="1"/>
      <w:numFmt w:val="decimal"/>
      <w:lvlText w:val="%1.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2)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auto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3."/>
      <w:lvlJc w:val="left"/>
      <w:rPr>
        <w:rFonts w:ascii="Calibri" w:hAnsi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lowerLetter"/>
      <w:lvlText w:val="%4)"/>
      <w:lvlJc w:val="left"/>
      <w:rPr>
        <w:rFonts w:ascii="Calibri" w:hAnsi="Calibri" w:cs="Times New Roman"/>
        <w:b w:val="0"/>
        <w:bCs w:val="0"/>
        <w:i w:val="0"/>
        <w:iCs w:val="0"/>
        <w:smallCaps w:val="0"/>
        <w:strike w:val="0"/>
        <w:color w:val="00B050"/>
        <w:spacing w:val="0"/>
        <w:w w:val="100"/>
        <w:position w:val="0"/>
        <w:sz w:val="24"/>
        <w:szCs w:val="22"/>
        <w:u w:val="none"/>
      </w:rPr>
    </w:lvl>
    <w:lvl w:ilvl="4">
      <w:start w:val="1"/>
      <w:numFmt w:val="lowerLetter"/>
      <w:lvlText w:val="%4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lowerLetter"/>
      <w:lvlText w:val="%4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lowerLetter"/>
      <w:lvlText w:val="%4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lowerLetter"/>
      <w:lvlText w:val="%4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lowerLetter"/>
      <w:lvlText w:val="%4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30" w15:restartNumberingAfterBreak="0">
    <w:nsid w:val="5EFF29BD"/>
    <w:multiLevelType w:val="hybridMultilevel"/>
    <w:tmpl w:val="E8409658"/>
    <w:lvl w:ilvl="0" w:tplc="D3BEA08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0DE4A7E"/>
    <w:multiLevelType w:val="hybridMultilevel"/>
    <w:tmpl w:val="68F6196A"/>
    <w:lvl w:ilvl="0" w:tplc="69322AF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732103B2"/>
    <w:multiLevelType w:val="hybridMultilevel"/>
    <w:tmpl w:val="405C5E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E76379D"/>
    <w:multiLevelType w:val="single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num w:numId="1">
    <w:abstractNumId w:val="28"/>
  </w:num>
  <w:num w:numId="2">
    <w:abstractNumId w:val="13"/>
  </w:num>
  <w:num w:numId="3">
    <w:abstractNumId w:val="21"/>
  </w:num>
  <w:num w:numId="4">
    <w:abstractNumId w:val="20"/>
  </w:num>
  <w:num w:numId="5">
    <w:abstractNumId w:val="17"/>
  </w:num>
  <w:num w:numId="6">
    <w:abstractNumId w:val="22"/>
  </w:num>
  <w:num w:numId="7">
    <w:abstractNumId w:val="9"/>
  </w:num>
  <w:num w:numId="8">
    <w:abstractNumId w:val="11"/>
  </w:num>
  <w:num w:numId="9">
    <w:abstractNumId w:val="23"/>
  </w:num>
  <w:num w:numId="10">
    <w:abstractNumId w:val="14"/>
  </w:num>
  <w:num w:numId="11">
    <w:abstractNumId w:val="18"/>
  </w:num>
  <w:num w:numId="1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0"/>
  </w:num>
  <w:num w:numId="16">
    <w:abstractNumId w:val="1"/>
  </w:num>
  <w:num w:numId="17">
    <w:abstractNumId w:val="2"/>
  </w:num>
  <w:num w:numId="18">
    <w:abstractNumId w:val="3"/>
  </w:num>
  <w:num w:numId="19">
    <w:abstractNumId w:val="4"/>
  </w:num>
  <w:num w:numId="20">
    <w:abstractNumId w:val="5"/>
  </w:num>
  <w:num w:numId="21">
    <w:abstractNumId w:val="32"/>
  </w:num>
  <w:num w:numId="22">
    <w:abstractNumId w:val="10"/>
  </w:num>
  <w:num w:numId="23">
    <w:abstractNumId w:val="33"/>
  </w:num>
  <w:num w:numId="24">
    <w:abstractNumId w:val="27"/>
  </w:num>
  <w:num w:numId="25">
    <w:abstractNumId w:val="8"/>
  </w:num>
  <w:num w:numId="26">
    <w:abstractNumId w:val="7"/>
  </w:num>
  <w:num w:numId="27">
    <w:abstractNumId w:val="19"/>
  </w:num>
  <w:num w:numId="28">
    <w:abstractNumId w:val="26"/>
  </w:num>
  <w:num w:numId="29">
    <w:abstractNumId w:val="30"/>
  </w:num>
  <w:num w:numId="30">
    <w:abstractNumId w:val="12"/>
  </w:num>
  <w:num w:numId="31">
    <w:abstractNumId w:val="31"/>
  </w:num>
  <w:num w:numId="32">
    <w:abstractNumId w:val="6"/>
  </w:num>
  <w:num w:numId="33">
    <w:abstractNumId w:val="29"/>
  </w:num>
  <w:num w:numId="34">
    <w:abstractNumId w:val="24"/>
  </w:num>
  <w:num w:numId="35">
    <w:abstractNumId w:val="15"/>
  </w:num>
  <w:num w:numId="36">
    <w:abstractNumId w:val="16"/>
  </w:num>
  <w:num w:numId="37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567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3BEB"/>
    <w:rsid w:val="0000284D"/>
    <w:rsid w:val="00005F29"/>
    <w:rsid w:val="00012E72"/>
    <w:rsid w:val="00012F9E"/>
    <w:rsid w:val="000218C5"/>
    <w:rsid w:val="00031464"/>
    <w:rsid w:val="000360B8"/>
    <w:rsid w:val="000445B4"/>
    <w:rsid w:val="00045691"/>
    <w:rsid w:val="000569F6"/>
    <w:rsid w:val="000735D2"/>
    <w:rsid w:val="0008458B"/>
    <w:rsid w:val="00084660"/>
    <w:rsid w:val="0009275F"/>
    <w:rsid w:val="0009508A"/>
    <w:rsid w:val="000A2A0F"/>
    <w:rsid w:val="000A361D"/>
    <w:rsid w:val="000B0E11"/>
    <w:rsid w:val="000B11EE"/>
    <w:rsid w:val="000B490C"/>
    <w:rsid w:val="000B5840"/>
    <w:rsid w:val="000C6899"/>
    <w:rsid w:val="000F31F6"/>
    <w:rsid w:val="000F4F75"/>
    <w:rsid w:val="00100AB8"/>
    <w:rsid w:val="00103AD7"/>
    <w:rsid w:val="00107F92"/>
    <w:rsid w:val="001152EB"/>
    <w:rsid w:val="00120A73"/>
    <w:rsid w:val="001232F4"/>
    <w:rsid w:val="00127104"/>
    <w:rsid w:val="00133F4E"/>
    <w:rsid w:val="00146807"/>
    <w:rsid w:val="001475E5"/>
    <w:rsid w:val="00147A45"/>
    <w:rsid w:val="001505F3"/>
    <w:rsid w:val="00156223"/>
    <w:rsid w:val="0016182F"/>
    <w:rsid w:val="00164E8F"/>
    <w:rsid w:val="001703B5"/>
    <w:rsid w:val="00171C27"/>
    <w:rsid w:val="0017541B"/>
    <w:rsid w:val="0018512B"/>
    <w:rsid w:val="001863B0"/>
    <w:rsid w:val="00187A9F"/>
    <w:rsid w:val="00192EFC"/>
    <w:rsid w:val="001932FB"/>
    <w:rsid w:val="00194C30"/>
    <w:rsid w:val="00196FEF"/>
    <w:rsid w:val="001A1A61"/>
    <w:rsid w:val="001A7490"/>
    <w:rsid w:val="001A7A27"/>
    <w:rsid w:val="001B27DA"/>
    <w:rsid w:val="001B5F17"/>
    <w:rsid w:val="001C51A3"/>
    <w:rsid w:val="001D0ADD"/>
    <w:rsid w:val="001D765F"/>
    <w:rsid w:val="001E2873"/>
    <w:rsid w:val="001E4EB0"/>
    <w:rsid w:val="001F5ED3"/>
    <w:rsid w:val="00200D6F"/>
    <w:rsid w:val="0020588D"/>
    <w:rsid w:val="00206212"/>
    <w:rsid w:val="002147C5"/>
    <w:rsid w:val="00215D00"/>
    <w:rsid w:val="00232387"/>
    <w:rsid w:val="00232D95"/>
    <w:rsid w:val="00235576"/>
    <w:rsid w:val="00237995"/>
    <w:rsid w:val="0024451B"/>
    <w:rsid w:val="002454DA"/>
    <w:rsid w:val="00251245"/>
    <w:rsid w:val="002521FA"/>
    <w:rsid w:val="00252824"/>
    <w:rsid w:val="00256C77"/>
    <w:rsid w:val="002606C5"/>
    <w:rsid w:val="00282D73"/>
    <w:rsid w:val="00282E35"/>
    <w:rsid w:val="00287A46"/>
    <w:rsid w:val="002A0D0B"/>
    <w:rsid w:val="002A4B67"/>
    <w:rsid w:val="002B109B"/>
    <w:rsid w:val="002B3A2F"/>
    <w:rsid w:val="002D0C83"/>
    <w:rsid w:val="002D3E7B"/>
    <w:rsid w:val="002D73D1"/>
    <w:rsid w:val="002E3EAB"/>
    <w:rsid w:val="002F4026"/>
    <w:rsid w:val="00300B6E"/>
    <w:rsid w:val="00301A13"/>
    <w:rsid w:val="00303CCF"/>
    <w:rsid w:val="0032199A"/>
    <w:rsid w:val="00336D5A"/>
    <w:rsid w:val="00347FFD"/>
    <w:rsid w:val="003535B2"/>
    <w:rsid w:val="00355782"/>
    <w:rsid w:val="003567D0"/>
    <w:rsid w:val="00374EFE"/>
    <w:rsid w:val="003757AC"/>
    <w:rsid w:val="003973A2"/>
    <w:rsid w:val="003973E1"/>
    <w:rsid w:val="003A0D60"/>
    <w:rsid w:val="003B454B"/>
    <w:rsid w:val="003B5F47"/>
    <w:rsid w:val="003C09D1"/>
    <w:rsid w:val="003D16FE"/>
    <w:rsid w:val="003D3AFA"/>
    <w:rsid w:val="003D668C"/>
    <w:rsid w:val="003E3F92"/>
    <w:rsid w:val="003E6CA5"/>
    <w:rsid w:val="003F32F7"/>
    <w:rsid w:val="00400022"/>
    <w:rsid w:val="00402914"/>
    <w:rsid w:val="00404564"/>
    <w:rsid w:val="00405CDE"/>
    <w:rsid w:val="0040618D"/>
    <w:rsid w:val="004118C0"/>
    <w:rsid w:val="00421C28"/>
    <w:rsid w:val="00423466"/>
    <w:rsid w:val="004269C0"/>
    <w:rsid w:val="00430E68"/>
    <w:rsid w:val="00443F75"/>
    <w:rsid w:val="0044709E"/>
    <w:rsid w:val="00456224"/>
    <w:rsid w:val="004574F0"/>
    <w:rsid w:val="004623AC"/>
    <w:rsid w:val="004648A8"/>
    <w:rsid w:val="0046786E"/>
    <w:rsid w:val="00483522"/>
    <w:rsid w:val="00485455"/>
    <w:rsid w:val="00492BB8"/>
    <w:rsid w:val="0049369D"/>
    <w:rsid w:val="004A05D3"/>
    <w:rsid w:val="004A176C"/>
    <w:rsid w:val="004B68E5"/>
    <w:rsid w:val="004C11E5"/>
    <w:rsid w:val="004D1DB7"/>
    <w:rsid w:val="004E222C"/>
    <w:rsid w:val="004F4748"/>
    <w:rsid w:val="004F6BD1"/>
    <w:rsid w:val="00501FDE"/>
    <w:rsid w:val="005066DD"/>
    <w:rsid w:val="00506B16"/>
    <w:rsid w:val="0050749A"/>
    <w:rsid w:val="00513624"/>
    <w:rsid w:val="00513DCB"/>
    <w:rsid w:val="00515A2E"/>
    <w:rsid w:val="00522906"/>
    <w:rsid w:val="00530E69"/>
    <w:rsid w:val="00536806"/>
    <w:rsid w:val="00543EAE"/>
    <w:rsid w:val="00551CD6"/>
    <w:rsid w:val="00552160"/>
    <w:rsid w:val="005555EA"/>
    <w:rsid w:val="00566926"/>
    <w:rsid w:val="0058088B"/>
    <w:rsid w:val="00584014"/>
    <w:rsid w:val="005B31F0"/>
    <w:rsid w:val="005C119A"/>
    <w:rsid w:val="005E1A70"/>
    <w:rsid w:val="005F6268"/>
    <w:rsid w:val="00605DF4"/>
    <w:rsid w:val="006135FF"/>
    <w:rsid w:val="006260CC"/>
    <w:rsid w:val="00651E47"/>
    <w:rsid w:val="006645C6"/>
    <w:rsid w:val="006679FE"/>
    <w:rsid w:val="00673D97"/>
    <w:rsid w:val="00681737"/>
    <w:rsid w:val="00682493"/>
    <w:rsid w:val="00685568"/>
    <w:rsid w:val="00686DB5"/>
    <w:rsid w:val="00695605"/>
    <w:rsid w:val="006B1DE2"/>
    <w:rsid w:val="006B2222"/>
    <w:rsid w:val="006C58DF"/>
    <w:rsid w:val="006D01BE"/>
    <w:rsid w:val="006E5D67"/>
    <w:rsid w:val="006F0DBD"/>
    <w:rsid w:val="006F1197"/>
    <w:rsid w:val="006F4AAE"/>
    <w:rsid w:val="006F65B2"/>
    <w:rsid w:val="00702B4F"/>
    <w:rsid w:val="00712F16"/>
    <w:rsid w:val="00724AC6"/>
    <w:rsid w:val="00731D10"/>
    <w:rsid w:val="00736454"/>
    <w:rsid w:val="00744FEE"/>
    <w:rsid w:val="00747604"/>
    <w:rsid w:val="00751CB5"/>
    <w:rsid w:val="007528FA"/>
    <w:rsid w:val="00756E21"/>
    <w:rsid w:val="00775C9B"/>
    <w:rsid w:val="00783E95"/>
    <w:rsid w:val="0079671D"/>
    <w:rsid w:val="007A08EB"/>
    <w:rsid w:val="007A38D3"/>
    <w:rsid w:val="007C1700"/>
    <w:rsid w:val="007C32E8"/>
    <w:rsid w:val="007C3803"/>
    <w:rsid w:val="007C38AD"/>
    <w:rsid w:val="007D1218"/>
    <w:rsid w:val="007D5444"/>
    <w:rsid w:val="007F1800"/>
    <w:rsid w:val="007F1BDC"/>
    <w:rsid w:val="007F2AE7"/>
    <w:rsid w:val="007F77F5"/>
    <w:rsid w:val="008006C5"/>
    <w:rsid w:val="00802735"/>
    <w:rsid w:val="0080379B"/>
    <w:rsid w:val="0080455F"/>
    <w:rsid w:val="00806AFE"/>
    <w:rsid w:val="00807709"/>
    <w:rsid w:val="0081542A"/>
    <w:rsid w:val="008232AE"/>
    <w:rsid w:val="00837477"/>
    <w:rsid w:val="00842B94"/>
    <w:rsid w:val="0085279F"/>
    <w:rsid w:val="00852F83"/>
    <w:rsid w:val="0085336F"/>
    <w:rsid w:val="00860EE1"/>
    <w:rsid w:val="00863CF6"/>
    <w:rsid w:val="00867242"/>
    <w:rsid w:val="0087283F"/>
    <w:rsid w:val="008740D1"/>
    <w:rsid w:val="00874304"/>
    <w:rsid w:val="008759BA"/>
    <w:rsid w:val="00883BC5"/>
    <w:rsid w:val="00886A8C"/>
    <w:rsid w:val="00890D07"/>
    <w:rsid w:val="00892B7B"/>
    <w:rsid w:val="008A67B2"/>
    <w:rsid w:val="008B2561"/>
    <w:rsid w:val="008B6EC0"/>
    <w:rsid w:val="008C0DE6"/>
    <w:rsid w:val="008C5EC6"/>
    <w:rsid w:val="008D4D32"/>
    <w:rsid w:val="008D7353"/>
    <w:rsid w:val="008E2C97"/>
    <w:rsid w:val="008F5FE3"/>
    <w:rsid w:val="008F6A96"/>
    <w:rsid w:val="00905C5F"/>
    <w:rsid w:val="0090617E"/>
    <w:rsid w:val="009201B1"/>
    <w:rsid w:val="00923CE7"/>
    <w:rsid w:val="009265E1"/>
    <w:rsid w:val="009308D6"/>
    <w:rsid w:val="0094357F"/>
    <w:rsid w:val="00946ABD"/>
    <w:rsid w:val="00955AC2"/>
    <w:rsid w:val="00957E7E"/>
    <w:rsid w:val="00965E69"/>
    <w:rsid w:val="009664DB"/>
    <w:rsid w:val="0096698D"/>
    <w:rsid w:val="00971B3E"/>
    <w:rsid w:val="00982FF1"/>
    <w:rsid w:val="0098424B"/>
    <w:rsid w:val="00987374"/>
    <w:rsid w:val="009905D5"/>
    <w:rsid w:val="00991815"/>
    <w:rsid w:val="0099499E"/>
    <w:rsid w:val="00996BA1"/>
    <w:rsid w:val="009A576E"/>
    <w:rsid w:val="009B634E"/>
    <w:rsid w:val="009C7AB8"/>
    <w:rsid w:val="009C7BA6"/>
    <w:rsid w:val="009D537A"/>
    <w:rsid w:val="009E0C24"/>
    <w:rsid w:val="009F0331"/>
    <w:rsid w:val="009F28E2"/>
    <w:rsid w:val="00A03C19"/>
    <w:rsid w:val="00A17C1D"/>
    <w:rsid w:val="00A2166C"/>
    <w:rsid w:val="00A315EA"/>
    <w:rsid w:val="00A372F9"/>
    <w:rsid w:val="00A46DE9"/>
    <w:rsid w:val="00A608B3"/>
    <w:rsid w:val="00A75A44"/>
    <w:rsid w:val="00A769CA"/>
    <w:rsid w:val="00A8209A"/>
    <w:rsid w:val="00A91D51"/>
    <w:rsid w:val="00A93FD2"/>
    <w:rsid w:val="00A97C7C"/>
    <w:rsid w:val="00AB1AC6"/>
    <w:rsid w:val="00AB2F36"/>
    <w:rsid w:val="00AC5544"/>
    <w:rsid w:val="00AC6936"/>
    <w:rsid w:val="00AD0B24"/>
    <w:rsid w:val="00AD2E28"/>
    <w:rsid w:val="00AE0FE6"/>
    <w:rsid w:val="00AE2C0C"/>
    <w:rsid w:val="00AE6AEF"/>
    <w:rsid w:val="00AF3705"/>
    <w:rsid w:val="00AF4C54"/>
    <w:rsid w:val="00AF754A"/>
    <w:rsid w:val="00B04E78"/>
    <w:rsid w:val="00B102E1"/>
    <w:rsid w:val="00B176A4"/>
    <w:rsid w:val="00B25024"/>
    <w:rsid w:val="00B41170"/>
    <w:rsid w:val="00B5572B"/>
    <w:rsid w:val="00B65687"/>
    <w:rsid w:val="00B71679"/>
    <w:rsid w:val="00B721C1"/>
    <w:rsid w:val="00B76CEC"/>
    <w:rsid w:val="00B80629"/>
    <w:rsid w:val="00B90242"/>
    <w:rsid w:val="00B94020"/>
    <w:rsid w:val="00B94462"/>
    <w:rsid w:val="00BA1683"/>
    <w:rsid w:val="00BA5F43"/>
    <w:rsid w:val="00BA6AA0"/>
    <w:rsid w:val="00BC6B06"/>
    <w:rsid w:val="00BE2FD3"/>
    <w:rsid w:val="00BF4B16"/>
    <w:rsid w:val="00C043B1"/>
    <w:rsid w:val="00C0478D"/>
    <w:rsid w:val="00C04D99"/>
    <w:rsid w:val="00C07F11"/>
    <w:rsid w:val="00C1210A"/>
    <w:rsid w:val="00C13A05"/>
    <w:rsid w:val="00C162A5"/>
    <w:rsid w:val="00C20F45"/>
    <w:rsid w:val="00C210C8"/>
    <w:rsid w:val="00C320DC"/>
    <w:rsid w:val="00C41AAB"/>
    <w:rsid w:val="00C431B5"/>
    <w:rsid w:val="00C46FFD"/>
    <w:rsid w:val="00C53386"/>
    <w:rsid w:val="00C55C29"/>
    <w:rsid w:val="00C607E3"/>
    <w:rsid w:val="00C612ED"/>
    <w:rsid w:val="00C61D1C"/>
    <w:rsid w:val="00C61FB8"/>
    <w:rsid w:val="00C634DE"/>
    <w:rsid w:val="00C71934"/>
    <w:rsid w:val="00C773F7"/>
    <w:rsid w:val="00C81C1A"/>
    <w:rsid w:val="00C83E87"/>
    <w:rsid w:val="00C961E8"/>
    <w:rsid w:val="00CA1C32"/>
    <w:rsid w:val="00CA2F3A"/>
    <w:rsid w:val="00CB29B0"/>
    <w:rsid w:val="00CB2D4F"/>
    <w:rsid w:val="00CB650B"/>
    <w:rsid w:val="00CD469C"/>
    <w:rsid w:val="00CE1D88"/>
    <w:rsid w:val="00CF01AE"/>
    <w:rsid w:val="00CF0595"/>
    <w:rsid w:val="00CF2306"/>
    <w:rsid w:val="00CF428A"/>
    <w:rsid w:val="00CF6AFC"/>
    <w:rsid w:val="00D07A24"/>
    <w:rsid w:val="00D169A3"/>
    <w:rsid w:val="00D219EF"/>
    <w:rsid w:val="00D24332"/>
    <w:rsid w:val="00D308CC"/>
    <w:rsid w:val="00D3091C"/>
    <w:rsid w:val="00D33820"/>
    <w:rsid w:val="00D433A1"/>
    <w:rsid w:val="00D6657C"/>
    <w:rsid w:val="00D66CCE"/>
    <w:rsid w:val="00D672D7"/>
    <w:rsid w:val="00D731CD"/>
    <w:rsid w:val="00D74742"/>
    <w:rsid w:val="00D74F30"/>
    <w:rsid w:val="00D801AD"/>
    <w:rsid w:val="00D80EFF"/>
    <w:rsid w:val="00D954D0"/>
    <w:rsid w:val="00D964F3"/>
    <w:rsid w:val="00DA3BEB"/>
    <w:rsid w:val="00DA5783"/>
    <w:rsid w:val="00DA57F9"/>
    <w:rsid w:val="00DB0D86"/>
    <w:rsid w:val="00DB323B"/>
    <w:rsid w:val="00DC1F3D"/>
    <w:rsid w:val="00DD13F6"/>
    <w:rsid w:val="00DD4A3E"/>
    <w:rsid w:val="00DE06FD"/>
    <w:rsid w:val="00DE0A80"/>
    <w:rsid w:val="00DE6B94"/>
    <w:rsid w:val="00DE7483"/>
    <w:rsid w:val="00DF72BC"/>
    <w:rsid w:val="00E127FF"/>
    <w:rsid w:val="00E17D55"/>
    <w:rsid w:val="00E32A5F"/>
    <w:rsid w:val="00E32D68"/>
    <w:rsid w:val="00E44AD6"/>
    <w:rsid w:val="00E45485"/>
    <w:rsid w:val="00E50382"/>
    <w:rsid w:val="00E52336"/>
    <w:rsid w:val="00E53D99"/>
    <w:rsid w:val="00E550BB"/>
    <w:rsid w:val="00E55B25"/>
    <w:rsid w:val="00E62FE6"/>
    <w:rsid w:val="00E6395C"/>
    <w:rsid w:val="00E64722"/>
    <w:rsid w:val="00E66A50"/>
    <w:rsid w:val="00E749B5"/>
    <w:rsid w:val="00E86FED"/>
    <w:rsid w:val="00E97B27"/>
    <w:rsid w:val="00EA00A9"/>
    <w:rsid w:val="00EA0953"/>
    <w:rsid w:val="00EA0DD8"/>
    <w:rsid w:val="00EA469A"/>
    <w:rsid w:val="00EB51DE"/>
    <w:rsid w:val="00EB5451"/>
    <w:rsid w:val="00EB76C0"/>
    <w:rsid w:val="00ED308C"/>
    <w:rsid w:val="00ED3E7E"/>
    <w:rsid w:val="00ED419E"/>
    <w:rsid w:val="00ED55D6"/>
    <w:rsid w:val="00EE288B"/>
    <w:rsid w:val="00EE554F"/>
    <w:rsid w:val="00EF5577"/>
    <w:rsid w:val="00EF5B51"/>
    <w:rsid w:val="00F008A5"/>
    <w:rsid w:val="00F1375D"/>
    <w:rsid w:val="00F176E3"/>
    <w:rsid w:val="00F23B02"/>
    <w:rsid w:val="00F2741F"/>
    <w:rsid w:val="00F3466C"/>
    <w:rsid w:val="00F34C0C"/>
    <w:rsid w:val="00F50151"/>
    <w:rsid w:val="00F66334"/>
    <w:rsid w:val="00F72FA4"/>
    <w:rsid w:val="00F76202"/>
    <w:rsid w:val="00F856BA"/>
    <w:rsid w:val="00F927F3"/>
    <w:rsid w:val="00F93E67"/>
    <w:rsid w:val="00FA1846"/>
    <w:rsid w:val="00FB3FA6"/>
    <w:rsid w:val="00FB556F"/>
    <w:rsid w:val="00FB5922"/>
    <w:rsid w:val="00FC5DDE"/>
    <w:rsid w:val="00FD64F6"/>
    <w:rsid w:val="00FE036F"/>
    <w:rsid w:val="00FE4BA9"/>
    <w:rsid w:val="00FE628D"/>
    <w:rsid w:val="00FF0B1D"/>
    <w:rsid w:val="00FF0EB5"/>
    <w:rsid w:val="00FF71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1D0A1CCE-8289-4492-9827-57FF3F47D5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spacing w:before="240" w:after="60"/>
      <w:jc w:val="center"/>
      <w:outlineLvl w:val="0"/>
    </w:pPr>
    <w:rPr>
      <w:b/>
      <w:kern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LPAdresatpisma-instytucja">
    <w:name w:val="LP_Adresat pisma-instytucja"/>
    <w:basedOn w:val="Normalny"/>
    <w:pPr>
      <w:tabs>
        <w:tab w:val="left" w:pos="2550"/>
      </w:tabs>
      <w:ind w:left="5880"/>
    </w:pPr>
    <w:rPr>
      <w:rFonts w:ascii="Arial" w:hAnsi="Arial" w:cs="Arial"/>
    </w:rPr>
  </w:style>
  <w:style w:type="paragraph" w:customStyle="1" w:styleId="LPadresatpisma-osoba">
    <w:name w:val="LP_adresat pisma - osoba"/>
    <w:basedOn w:val="Normalny"/>
    <w:pPr>
      <w:tabs>
        <w:tab w:val="left" w:pos="2550"/>
      </w:tabs>
      <w:ind w:left="5880"/>
    </w:pPr>
    <w:rPr>
      <w:rFonts w:ascii="Arial" w:hAnsi="Arial" w:cs="Arial"/>
      <w:b/>
    </w:rPr>
  </w:style>
  <w:style w:type="paragraph" w:customStyle="1" w:styleId="LPTytudokumentu">
    <w:name w:val="LP_Tytuł dokumentu"/>
    <w:pPr>
      <w:tabs>
        <w:tab w:val="left" w:pos="0"/>
      </w:tabs>
      <w:autoSpaceDE w:val="0"/>
      <w:autoSpaceDN w:val="0"/>
      <w:adjustRightInd w:val="0"/>
      <w:spacing w:before="480"/>
      <w:jc w:val="center"/>
      <w:textAlignment w:val="center"/>
    </w:pPr>
    <w:rPr>
      <w:rFonts w:ascii="Arial" w:hAnsi="Arial" w:cs="Arial"/>
      <w:b/>
      <w:color w:val="000000"/>
      <w:sz w:val="24"/>
      <w:szCs w:val="24"/>
    </w:rPr>
  </w:style>
  <w:style w:type="paragraph" w:customStyle="1" w:styleId="LPtekstpodstawowy">
    <w:name w:val="LP_tekst podstawowy"/>
    <w:autoRedefine/>
    <w:rsid w:val="00347FFD"/>
    <w:pPr>
      <w:tabs>
        <w:tab w:val="left" w:pos="0"/>
      </w:tabs>
      <w:autoSpaceDE w:val="0"/>
      <w:autoSpaceDN w:val="0"/>
      <w:adjustRightInd w:val="0"/>
      <w:ind w:firstLine="567"/>
      <w:textAlignment w:val="center"/>
    </w:pPr>
    <w:rPr>
      <w:rFonts w:ascii="Arial" w:hAnsi="Arial" w:cs="Arial"/>
      <w:color w:val="000000"/>
      <w:sz w:val="22"/>
      <w:szCs w:val="22"/>
    </w:rPr>
  </w:style>
  <w:style w:type="paragraph" w:customStyle="1" w:styleId="LPstopka">
    <w:name w:val="LP_stopka"/>
    <w:link w:val="LPstopkaZnak"/>
    <w:rPr>
      <w:rFonts w:ascii="Arial" w:hAnsi="Arial"/>
      <w:sz w:val="16"/>
      <w:szCs w:val="16"/>
    </w:rPr>
  </w:style>
  <w:style w:type="paragraph" w:customStyle="1" w:styleId="LPmiejscowo">
    <w:name w:val="LP_miejscowość"/>
    <w:aliases w:val="data"/>
    <w:pPr>
      <w:jc w:val="right"/>
    </w:pPr>
    <w:rPr>
      <w:rFonts w:ascii="Arial" w:hAnsi="Arial" w:cs="Arial"/>
      <w:sz w:val="24"/>
    </w:rPr>
  </w:style>
  <w:style w:type="paragraph" w:customStyle="1" w:styleId="LPNaglowek">
    <w:name w:val="LP_Naglowek"/>
    <w:rPr>
      <w:rFonts w:ascii="Arial" w:hAnsi="Arial"/>
      <w:b/>
      <w:color w:val="005023"/>
      <w:sz w:val="28"/>
      <w:szCs w:val="24"/>
    </w:rPr>
  </w:style>
  <w:style w:type="paragraph" w:customStyle="1" w:styleId="LPsygnatura">
    <w:name w:val="LP_sygnatura"/>
    <w:pPr>
      <w:autoSpaceDE w:val="0"/>
      <w:autoSpaceDN w:val="0"/>
      <w:adjustRightInd w:val="0"/>
      <w:spacing w:line="288" w:lineRule="auto"/>
      <w:ind w:left="-115"/>
      <w:textAlignment w:val="center"/>
    </w:pPr>
    <w:rPr>
      <w:rFonts w:ascii="Arial" w:hAnsi="Arial" w:cs="Arial"/>
      <w:color w:val="000000"/>
      <w:sz w:val="24"/>
    </w:rPr>
  </w:style>
  <w:style w:type="paragraph" w:customStyle="1" w:styleId="LPStopkaStrona">
    <w:name w:val="LP_Stopka_Strona"/>
    <w:locked/>
    <w:rPr>
      <w:rFonts w:ascii="Arial" w:hAnsi="Arial"/>
      <w:b/>
      <w:color w:val="005023"/>
      <w:sz w:val="24"/>
      <w:szCs w:val="24"/>
    </w:rPr>
  </w:style>
  <w:style w:type="paragraph" w:customStyle="1" w:styleId="LPwiadomosczalacznik">
    <w:name w:val="LP_wiadomosc_zalacznik"/>
    <w:pPr>
      <w:keepNext/>
    </w:pPr>
    <w:rPr>
      <w:rFonts w:ascii="Arial" w:hAnsi="Arial" w:cs="Arial"/>
      <w:color w:val="000000"/>
      <w:lang w:val="en-US"/>
    </w:rPr>
  </w:style>
  <w:style w:type="paragraph" w:customStyle="1" w:styleId="LPpodstawowyinterlinia1">
    <w:name w:val="LP_podstawowy_interlinia1"/>
    <w:basedOn w:val="LPtekstpodstawowy"/>
    <w:pPr>
      <w:spacing w:line="240" w:lineRule="auto"/>
    </w:pPr>
  </w:style>
  <w:style w:type="character" w:customStyle="1" w:styleId="LPzwykly">
    <w:name w:val="LP_zwykly"/>
    <w:basedOn w:val="Domylnaczcionkaakapitu"/>
    <w:qFormat/>
  </w:style>
  <w:style w:type="paragraph" w:customStyle="1" w:styleId="LPstopkasrodek">
    <w:name w:val="LP_stopka_srodek"/>
    <w:basedOn w:val="Normalny"/>
    <w:pPr>
      <w:jc w:val="center"/>
    </w:pPr>
    <w:rPr>
      <w:rFonts w:ascii="Arial" w:hAnsi="Arial"/>
      <w:sz w:val="16"/>
    </w:rPr>
  </w:style>
  <w:style w:type="paragraph" w:customStyle="1" w:styleId="ProPublico">
    <w:name w:val="ProPublico"/>
    <w:pPr>
      <w:numPr>
        <w:numId w:val="1"/>
      </w:numPr>
    </w:pPr>
    <w:rPr>
      <w:rFonts w:ascii="Arial" w:hAnsi="Arial"/>
      <w:sz w:val="22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wcity">
    <w:name w:val="Body Text Indent"/>
    <w:basedOn w:val="Normalny"/>
    <w:semiHidden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  <w:rPr>
      <w:lang w:val="x-none" w:eastAsia="x-none"/>
    </w:rPr>
  </w:style>
  <w:style w:type="character" w:customStyle="1" w:styleId="Nagwek1Znak">
    <w:name w:val="Nagłówek 1 Znak"/>
    <w:rPr>
      <w:b/>
      <w:kern w:val="28"/>
      <w:sz w:val="24"/>
    </w:rPr>
  </w:style>
  <w:style w:type="character" w:customStyle="1" w:styleId="NagwekZnak">
    <w:name w:val="Nagłówek Znak"/>
    <w:basedOn w:val="Domylnaczcionkaakapitu"/>
  </w:style>
  <w:style w:type="paragraph" w:styleId="Zwykytekst">
    <w:name w:val="Plain Text"/>
    <w:basedOn w:val="Normalny"/>
    <w:semiHidden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rPr>
      <w:rFonts w:ascii="Courier New" w:hAnsi="Courier New" w:cs="Courier New"/>
    </w:rPr>
  </w:style>
  <w:style w:type="paragraph" w:styleId="Tytu">
    <w:name w:val="Title"/>
    <w:basedOn w:val="Normalny"/>
    <w:link w:val="TytuZnak"/>
    <w:qFormat/>
    <w:rsid w:val="00DA3BEB"/>
    <w:pPr>
      <w:jc w:val="center"/>
    </w:pPr>
    <w:rPr>
      <w:b/>
      <w:szCs w:val="20"/>
      <w:lang w:val="x-none" w:eastAsia="x-none"/>
    </w:rPr>
  </w:style>
  <w:style w:type="character" w:customStyle="1" w:styleId="TytuZnak">
    <w:name w:val="Tytuł Znak"/>
    <w:link w:val="Tytu"/>
    <w:rsid w:val="00DA3BEB"/>
    <w:rPr>
      <w:b/>
      <w:sz w:val="24"/>
    </w:rPr>
  </w:style>
  <w:style w:type="character" w:customStyle="1" w:styleId="LPPogrubienie">
    <w:name w:val="LP_Pogrubienie"/>
    <w:rsid w:val="00867242"/>
    <w:rPr>
      <w:rFonts w:cs="Times New Roman"/>
      <w:b/>
      <w:lang w:val="en-US" w:eastAsia="x-none"/>
    </w:rPr>
  </w:style>
  <w:style w:type="character" w:customStyle="1" w:styleId="TekstpodstawowyZnak">
    <w:name w:val="Tekst podstawowy Znak"/>
    <w:link w:val="Tekstpodstawowy"/>
    <w:rsid w:val="002B109B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D3E7E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ED3E7E"/>
    <w:rPr>
      <w:rFonts w:ascii="Tahoma" w:hAnsi="Tahoma" w:cs="Tahoma"/>
      <w:sz w:val="16"/>
      <w:szCs w:val="16"/>
    </w:rPr>
  </w:style>
  <w:style w:type="character" w:styleId="Odwoaniedokomentarza">
    <w:name w:val="annotation reference"/>
    <w:semiHidden/>
    <w:rsid w:val="00CF6AFC"/>
    <w:rPr>
      <w:sz w:val="16"/>
      <w:szCs w:val="16"/>
    </w:rPr>
  </w:style>
  <w:style w:type="paragraph" w:styleId="Tekstkomentarza">
    <w:name w:val="annotation text"/>
    <w:basedOn w:val="Normalny"/>
    <w:semiHidden/>
    <w:rsid w:val="00CF6AF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CF6AFC"/>
    <w:rPr>
      <w:b/>
      <w:bCs/>
    </w:rPr>
  </w:style>
  <w:style w:type="paragraph" w:styleId="Akapitzlist">
    <w:name w:val="List Paragraph"/>
    <w:basedOn w:val="Normalny"/>
    <w:uiPriority w:val="34"/>
    <w:qFormat/>
    <w:rsid w:val="00682493"/>
    <w:pPr>
      <w:suppressAutoHyphens/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ar-SA"/>
    </w:rPr>
  </w:style>
  <w:style w:type="paragraph" w:styleId="NormalnyWeb">
    <w:name w:val="Normal (Web)"/>
    <w:basedOn w:val="Normalny"/>
    <w:uiPriority w:val="99"/>
    <w:unhideWhenUsed/>
    <w:rsid w:val="000218C5"/>
    <w:pPr>
      <w:spacing w:before="100" w:beforeAutospacing="1" w:after="100" w:afterAutospacing="1"/>
    </w:pPr>
    <w:rPr>
      <w:rFonts w:eastAsiaTheme="minorHAnsi"/>
    </w:rPr>
  </w:style>
  <w:style w:type="character" w:styleId="Hipercze">
    <w:name w:val="Hyperlink"/>
    <w:basedOn w:val="Domylnaczcionkaakapitu"/>
    <w:uiPriority w:val="99"/>
    <w:unhideWhenUsed/>
    <w:rsid w:val="0098424B"/>
    <w:rPr>
      <w:color w:val="0000FF" w:themeColor="hyperlink"/>
      <w:u w:val="single"/>
    </w:rPr>
  </w:style>
  <w:style w:type="character" w:customStyle="1" w:styleId="LPstopkaZnak">
    <w:name w:val="LP_stopka Znak"/>
    <w:link w:val="LPstopka"/>
    <w:locked/>
    <w:rsid w:val="003D16FE"/>
    <w:rPr>
      <w:rFonts w:ascii="Arial" w:hAnsi="Arial"/>
      <w:sz w:val="16"/>
      <w:szCs w:val="16"/>
    </w:rPr>
  </w:style>
  <w:style w:type="character" w:customStyle="1" w:styleId="LPkursywa">
    <w:name w:val="LP_kursywa"/>
    <w:rsid w:val="003D16FE"/>
    <w:rPr>
      <w:i/>
    </w:rPr>
  </w:style>
  <w:style w:type="paragraph" w:customStyle="1" w:styleId="LPNumerowanie">
    <w:name w:val="LP_Numerowanie"/>
    <w:basedOn w:val="LPtekstpodstawowy"/>
    <w:rsid w:val="0024451B"/>
    <w:pPr>
      <w:numPr>
        <w:numId w:val="26"/>
      </w:numPr>
    </w:pPr>
    <w:rPr>
      <w:sz w:val="24"/>
      <w:szCs w:val="20"/>
    </w:rPr>
  </w:style>
  <w:style w:type="paragraph" w:customStyle="1" w:styleId="Default">
    <w:name w:val="Default"/>
    <w:rsid w:val="00AF754A"/>
    <w:pPr>
      <w:autoSpaceDE w:val="0"/>
      <w:autoSpaceDN w:val="0"/>
      <w:adjustRightInd w:val="0"/>
      <w:spacing w:line="240" w:lineRule="auto"/>
      <w:jc w:val="left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character" w:customStyle="1" w:styleId="Teksttreci">
    <w:name w:val="Tekst treści_"/>
    <w:basedOn w:val="Domylnaczcionkaakapitu"/>
    <w:link w:val="Teksttreci0"/>
    <w:uiPriority w:val="99"/>
    <w:rsid w:val="00AF754A"/>
    <w:rPr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AF754A"/>
    <w:pPr>
      <w:shd w:val="clear" w:color="auto" w:fill="FFFFFF"/>
      <w:spacing w:before="300" w:after="300" w:line="313" w:lineRule="exact"/>
      <w:ind w:hanging="380"/>
    </w:pPr>
    <w:rPr>
      <w:sz w:val="20"/>
      <w:szCs w:val="20"/>
    </w:rPr>
  </w:style>
  <w:style w:type="character" w:customStyle="1" w:styleId="TeksttreciPogrubienie1">
    <w:name w:val="Tekst treści + Pogrubienie1"/>
    <w:aliases w:val="Odstępy 0 pt1"/>
    <w:basedOn w:val="Teksttreci"/>
    <w:uiPriority w:val="99"/>
    <w:rsid w:val="00AF754A"/>
    <w:rPr>
      <w:b/>
      <w:bCs/>
      <w:spacing w:val="10"/>
      <w:sz w:val="22"/>
      <w:szCs w:val="22"/>
      <w:shd w:val="clear" w:color="auto" w:fill="FFFFFF"/>
    </w:rPr>
  </w:style>
  <w:style w:type="character" w:customStyle="1" w:styleId="Teksttreci10">
    <w:name w:val="Tekst treści10"/>
    <w:basedOn w:val="Teksttreci"/>
    <w:uiPriority w:val="99"/>
    <w:rsid w:val="00AF754A"/>
    <w:rPr>
      <w:rFonts w:ascii="Lucida Sans Unicode" w:hAnsi="Lucida Sans Unicode" w:cs="Lucida Sans Unicode"/>
      <w:spacing w:val="0"/>
      <w:sz w:val="20"/>
      <w:szCs w:val="20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322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42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62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5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02543B-7519-4021-9509-0B9F69E10F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5</Pages>
  <Words>1797</Words>
  <Characters>10783</Characters>
  <Application>Microsoft Office Word</Application>
  <DocSecurity>0</DocSecurity>
  <Lines>89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Chojna, 04</vt:lpstr>
    </vt:vector>
  </TitlesOfParts>
  <Company>RDLP w Szczecinie</Company>
  <LinksUpToDate>false</LinksUpToDate>
  <CharactersWithSpaces>12555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Chojna, 04</dc:title>
  <dc:creator>Sokólska Barbara</dc:creator>
  <cp:lastModifiedBy>Kubica Rafał</cp:lastModifiedBy>
  <cp:revision>4</cp:revision>
  <cp:lastPrinted>2019-11-25T12:08:00Z</cp:lastPrinted>
  <dcterms:created xsi:type="dcterms:W3CDTF">2019-11-25T12:50:00Z</dcterms:created>
  <dcterms:modified xsi:type="dcterms:W3CDTF">2019-11-25T13:19:00Z</dcterms:modified>
</cp:coreProperties>
</file>